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47B8D026" w:rsidR="00733A11" w:rsidRPr="00753310"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753310">
        <w:rPr>
          <w:rFonts w:asciiTheme="minorHAnsi" w:hAnsiTheme="minorHAnsi" w:cstheme="minorHAnsi"/>
          <w:b/>
          <w:bCs/>
        </w:rPr>
        <w:t xml:space="preserve">Nº </w:t>
      </w:r>
      <w:r w:rsidR="00753310" w:rsidRPr="00753310">
        <w:rPr>
          <w:rFonts w:asciiTheme="minorHAnsi" w:hAnsiTheme="minorHAnsi" w:cstheme="minorHAnsi"/>
          <w:b/>
        </w:rPr>
        <w:t>0667</w:t>
      </w:r>
      <w:r w:rsidR="00DB64CE" w:rsidRPr="00753310">
        <w:rPr>
          <w:rFonts w:asciiTheme="minorHAnsi" w:hAnsiTheme="minorHAnsi" w:cstheme="minorHAnsi"/>
          <w:b/>
        </w:rPr>
        <w:t>/</w:t>
      </w:r>
      <w:r w:rsidR="00170C9D" w:rsidRPr="00753310">
        <w:rPr>
          <w:rFonts w:asciiTheme="minorHAnsi" w:hAnsiTheme="minorHAnsi" w:cstheme="minorHAnsi"/>
          <w:b/>
        </w:rPr>
        <w:t>2024</w:t>
      </w:r>
    </w:p>
    <w:p w14:paraId="0F1DE896" w14:textId="77777777" w:rsidR="00972B5B" w:rsidRPr="00753310" w:rsidRDefault="00972B5B">
      <w:pPr>
        <w:jc w:val="center"/>
        <w:rPr>
          <w:rFonts w:ascii="Calibri" w:hAnsi="Calibri" w:cs="Calibri"/>
          <w:b/>
          <w:bCs/>
        </w:rPr>
      </w:pPr>
    </w:p>
    <w:p w14:paraId="7DDCAE09" w14:textId="6E1596A2" w:rsidR="00FE4B45" w:rsidRPr="00937F04" w:rsidRDefault="00733A11" w:rsidP="00FE4B45">
      <w:pPr>
        <w:tabs>
          <w:tab w:val="left" w:pos="2552"/>
        </w:tabs>
        <w:jc w:val="both"/>
        <w:rPr>
          <w:rFonts w:ascii="Calibri" w:hAnsi="Calibri" w:cs="Calibri"/>
        </w:rPr>
      </w:pPr>
      <w:r w:rsidRPr="00753310">
        <w:rPr>
          <w:rFonts w:ascii="Calibri" w:hAnsi="Calibri" w:cs="Calibri"/>
        </w:rPr>
        <w:t xml:space="preserve">A </w:t>
      </w:r>
      <w:r w:rsidR="00936C00" w:rsidRPr="00753310">
        <w:rPr>
          <w:rFonts w:ascii="Calibri" w:hAnsi="Calibri" w:cs="Calibri"/>
          <w:b/>
        </w:rPr>
        <w:t>FUNDAÇÃO UNIVERSIDADE DO ESTADO</w:t>
      </w:r>
      <w:r w:rsidR="003C57D8" w:rsidRPr="00753310">
        <w:rPr>
          <w:rFonts w:ascii="Calibri" w:hAnsi="Calibri" w:cs="Calibri"/>
          <w:b/>
        </w:rPr>
        <w:t xml:space="preserve"> </w:t>
      </w:r>
      <w:r w:rsidR="00936C00" w:rsidRPr="00753310">
        <w:rPr>
          <w:rFonts w:ascii="Calibri" w:hAnsi="Calibri" w:cs="Calibri"/>
          <w:b/>
        </w:rPr>
        <w:t>DE SANTA CATARINA</w:t>
      </w:r>
      <w:r w:rsidR="00936C00" w:rsidRPr="00753310">
        <w:rPr>
          <w:rFonts w:ascii="Calibri" w:hAnsi="Calibri" w:cs="Calibri"/>
        </w:rPr>
        <w:t xml:space="preserve">, </w:t>
      </w:r>
      <w:r w:rsidR="00AB23E9" w:rsidRPr="00753310">
        <w:rPr>
          <w:rFonts w:ascii="Calibri" w:hAnsi="Calibri" w:cs="Calibri"/>
        </w:rPr>
        <w:t xml:space="preserve">com sede na Av. Madre </w:t>
      </w:r>
      <w:proofErr w:type="spellStart"/>
      <w:r w:rsidR="00AB23E9" w:rsidRPr="00753310">
        <w:rPr>
          <w:rFonts w:ascii="Calibri" w:hAnsi="Calibri" w:cs="Calibri"/>
        </w:rPr>
        <w:t>Benvenuta</w:t>
      </w:r>
      <w:proofErr w:type="spellEnd"/>
      <w:r w:rsidR="00AB23E9" w:rsidRPr="00753310">
        <w:rPr>
          <w:rFonts w:ascii="Calibri" w:hAnsi="Calibri" w:cs="Calibri"/>
        </w:rPr>
        <w:t xml:space="preserve">, nº 2007, </w:t>
      </w:r>
      <w:proofErr w:type="spellStart"/>
      <w:r w:rsidR="00AB23E9" w:rsidRPr="00753310">
        <w:rPr>
          <w:rFonts w:ascii="Calibri" w:hAnsi="Calibri" w:cs="Calibri"/>
        </w:rPr>
        <w:t>Itacorubi</w:t>
      </w:r>
      <w:proofErr w:type="spellEnd"/>
      <w:r w:rsidR="00AB23E9" w:rsidRPr="00753310">
        <w:rPr>
          <w:rFonts w:ascii="Calibri" w:hAnsi="Calibri" w:cs="Calibri"/>
        </w:rPr>
        <w:t>, Florianópolis/SC, inscrita</w:t>
      </w:r>
      <w:r w:rsidR="00AB23E9" w:rsidRPr="00753310">
        <w:t xml:space="preserve"> </w:t>
      </w:r>
      <w:r w:rsidR="00AB23E9" w:rsidRPr="00753310">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753310" w:rsidRPr="00753310">
            <w:rPr>
              <w:rFonts w:asciiTheme="minorHAnsi" w:hAnsiTheme="minorHAnsi" w:cstheme="minorHAnsi"/>
            </w:rPr>
            <w:t>da Coordenadoria de Licitações e Compras da Reitoria</w:t>
          </w:r>
        </w:sdtContent>
      </w:sdt>
      <w:r w:rsidR="00AB23E9" w:rsidRPr="00753310">
        <w:rPr>
          <w:rFonts w:ascii="Calibri" w:hAnsi="Calibri" w:cs="Calibri"/>
        </w:rPr>
        <w:t xml:space="preserve">, </w:t>
      </w:r>
      <w:r w:rsidRPr="00753310">
        <w:rPr>
          <w:rFonts w:ascii="Calibri" w:hAnsi="Calibri" w:cs="Calibri"/>
        </w:rPr>
        <w:t xml:space="preserve">torna público que fará realizar licitação na modalidade </w:t>
      </w:r>
      <w:r w:rsidR="00AB23E9" w:rsidRPr="00753310">
        <w:rPr>
          <w:rFonts w:ascii="Calibri" w:hAnsi="Calibri" w:cs="Calibri"/>
        </w:rPr>
        <w:t>P</w:t>
      </w:r>
      <w:r w:rsidRPr="00753310">
        <w:rPr>
          <w:rFonts w:ascii="Calibri" w:hAnsi="Calibri" w:cs="Calibri"/>
        </w:rPr>
        <w:t xml:space="preserve">regão </w:t>
      </w:r>
      <w:r w:rsidR="00AB23E9" w:rsidRPr="00753310">
        <w:rPr>
          <w:rFonts w:ascii="Calibri" w:hAnsi="Calibri" w:cs="Calibri"/>
        </w:rPr>
        <w:t>E</w:t>
      </w:r>
      <w:r w:rsidRPr="00753310">
        <w:rPr>
          <w:rFonts w:ascii="Calibri" w:hAnsi="Calibri" w:cs="Calibri"/>
        </w:rPr>
        <w:t>letrônico</w:t>
      </w:r>
      <w:r w:rsidR="00CB6577" w:rsidRPr="00753310">
        <w:rPr>
          <w:rFonts w:ascii="Calibri" w:hAnsi="Calibri" w:cs="Calibri"/>
        </w:rPr>
        <w:t xml:space="preserve"> com o modo de disputa</w:t>
      </w:r>
      <w:r w:rsidR="00CB6577" w:rsidRPr="00753310">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753310" w:rsidRPr="00753310">
            <w:rPr>
              <w:rFonts w:asciiTheme="minorHAnsi" w:hAnsiTheme="minorHAnsi" w:cstheme="minorHAnsi"/>
            </w:rPr>
            <w:t>Aberto</w:t>
          </w:r>
        </w:sdtContent>
      </w:sdt>
      <w:r w:rsidR="00CB6577" w:rsidRPr="00753310">
        <w:rPr>
          <w:rFonts w:ascii="Calibri" w:hAnsi="Calibri" w:cs="Calibri"/>
        </w:rPr>
        <w:t xml:space="preserve"> e </w:t>
      </w:r>
      <w:r w:rsidR="007D78C9" w:rsidRPr="00753310">
        <w:rPr>
          <w:rFonts w:ascii="Calibri" w:hAnsi="Calibri" w:cs="Calibri"/>
        </w:rPr>
        <w:t xml:space="preserve">com critério de julgamento de </w:t>
      </w:r>
      <w:r w:rsidR="007D78C9" w:rsidRPr="00753310">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753310" w:rsidRPr="00753310">
            <w:rPr>
              <w:rFonts w:asciiTheme="minorHAnsi" w:hAnsiTheme="minorHAnsi" w:cstheme="minorHAnsi"/>
            </w:rPr>
            <w:t>global</w:t>
          </w:r>
        </w:sdtContent>
      </w:sdt>
      <w:r w:rsidR="007D78C9" w:rsidRPr="00753310">
        <w:rPr>
          <w:rFonts w:asciiTheme="minorHAnsi" w:hAnsiTheme="minorHAnsi" w:cstheme="minorHAnsi"/>
        </w:rPr>
        <w:t xml:space="preserve">, </w:t>
      </w:r>
      <w:r w:rsidR="00661F91" w:rsidRPr="00753310">
        <w:rPr>
          <w:rFonts w:asciiTheme="minorHAnsi" w:hAnsiTheme="minorHAnsi" w:cstheme="minorHAnsi"/>
        </w:rPr>
        <w:t>para</w:t>
      </w:r>
      <w:r w:rsidR="00661F91" w:rsidRPr="00753310">
        <w:rPr>
          <w:rFonts w:ascii="Calibri" w:hAnsi="Calibri" w:cs="Calibri"/>
        </w:rPr>
        <w:t xml:space="preserve"> selecionar proposta objetivando o </w:t>
      </w:r>
      <w:r w:rsidR="00661F91" w:rsidRPr="00753310">
        <w:rPr>
          <w:rFonts w:ascii="Calibri" w:hAnsi="Calibri" w:cs="Calibri"/>
          <w:b/>
          <w:bCs/>
        </w:rPr>
        <w:t>REGISTRO DE PREÇOS</w:t>
      </w:r>
      <w:r w:rsidRPr="00753310">
        <w:rPr>
          <w:rFonts w:ascii="Calibri" w:hAnsi="Calibri" w:cs="Calibri"/>
        </w:rPr>
        <w:t xml:space="preserve">, </w:t>
      </w:r>
      <w:r w:rsidR="00022519" w:rsidRPr="00753310">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40882B9B"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753310" w:rsidRPr="00753310">
        <w:rPr>
          <w:rFonts w:ascii="Calibri" w:hAnsi="Calibri" w:cs="Calibri"/>
          <w:b/>
        </w:rPr>
        <w:t>CONTRATAÇÃO DE EMPRESA ESPECIALIZADA EM SERVIÇOS DE LAVANDERIA - CAMPUS I, CERES E CESFI</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4C12F171" w14:textId="28B08095" w:rsidR="00AA13C7" w:rsidRPr="00FE4B45" w:rsidRDefault="00AA13C7">
      <w:pPr>
        <w:jc w:val="both"/>
        <w:rPr>
          <w:rFonts w:ascii="Calibri" w:hAnsi="Calibri" w:cs="Calibri"/>
          <w:b/>
          <w:bCs/>
        </w:rPr>
      </w:pPr>
    </w:p>
    <w:p w14:paraId="0DC54C14" w14:textId="77777777" w:rsidR="00733A11" w:rsidRPr="00753310" w:rsidRDefault="00733A11">
      <w:pPr>
        <w:jc w:val="both"/>
        <w:rPr>
          <w:rFonts w:ascii="Calibri" w:hAnsi="Calibri" w:cs="Calibri"/>
          <w:b/>
          <w:bCs/>
        </w:rPr>
      </w:pPr>
      <w:r w:rsidRPr="00753310">
        <w:rPr>
          <w:rFonts w:ascii="Calibri" w:hAnsi="Calibri" w:cs="Calibri"/>
          <w:b/>
          <w:bCs/>
        </w:rPr>
        <w:t>FORMALIZAÇÃO DE CONSULTAS:</w:t>
      </w:r>
    </w:p>
    <w:p w14:paraId="65044E71" w14:textId="77777777" w:rsidR="00733A11" w:rsidRPr="00753310" w:rsidRDefault="00733A11">
      <w:pPr>
        <w:pStyle w:val="Contedodoquadro"/>
        <w:rPr>
          <w:rFonts w:asciiTheme="minorHAnsi" w:hAnsiTheme="minorHAnsi" w:cstheme="minorHAnsi"/>
          <w:b/>
          <w:bCs/>
        </w:rPr>
      </w:pPr>
      <w:r w:rsidRPr="00753310">
        <w:rPr>
          <w:rFonts w:ascii="Calibri" w:hAnsi="Calibri" w:cs="Calibri"/>
          <w:b/>
        </w:rPr>
        <w:t>site:</w:t>
      </w:r>
      <w:r w:rsidRPr="00753310">
        <w:rPr>
          <w:rFonts w:ascii="Calibri" w:hAnsi="Calibri" w:cs="Calibri"/>
          <w:bCs/>
        </w:rPr>
        <w:t xml:space="preserve"> </w:t>
      </w:r>
      <w:hyperlink r:id="rId8" w:history="1">
        <w:r w:rsidRPr="00753310">
          <w:rPr>
            <w:rStyle w:val="Hyperlink"/>
            <w:rFonts w:asciiTheme="minorHAnsi" w:hAnsiTheme="minorHAnsi" w:cstheme="minorHAnsi"/>
          </w:rPr>
          <w:t>http://e-lic.sc.gov.br/</w:t>
        </w:r>
      </w:hyperlink>
    </w:p>
    <w:p w14:paraId="71422136" w14:textId="72AB7A0D" w:rsidR="00733A11" w:rsidRPr="00753310" w:rsidRDefault="00733A11">
      <w:pPr>
        <w:pStyle w:val="Contedodoquadro"/>
        <w:rPr>
          <w:rFonts w:asciiTheme="minorHAnsi" w:hAnsiTheme="minorHAnsi" w:cstheme="minorHAnsi"/>
          <w:szCs w:val="24"/>
        </w:rPr>
      </w:pPr>
      <w:r w:rsidRPr="00753310">
        <w:rPr>
          <w:rFonts w:asciiTheme="minorHAnsi" w:hAnsiTheme="minorHAnsi" w:cstheme="minorHAnsi"/>
          <w:b/>
          <w:bCs/>
        </w:rPr>
        <w:t>e-mail:</w:t>
      </w:r>
      <w:r w:rsidRPr="00753310">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753310" w:rsidRPr="00753310">
            <w:rPr>
              <w:rFonts w:asciiTheme="minorHAnsi" w:hAnsiTheme="minorHAnsi" w:cstheme="minorHAnsi"/>
            </w:rPr>
            <w:t>licita@udesc.br</w:t>
          </w:r>
        </w:sdtContent>
      </w:sdt>
    </w:p>
    <w:p w14:paraId="1100FE7E" w14:textId="77777777" w:rsidR="00AB23E9" w:rsidRPr="00753310" w:rsidRDefault="00AB23E9">
      <w:pPr>
        <w:pStyle w:val="Contedodoquadro"/>
        <w:tabs>
          <w:tab w:val="left" w:pos="2552"/>
        </w:tabs>
        <w:rPr>
          <w:rFonts w:ascii="Calibri" w:hAnsi="Calibri" w:cs="Calibri"/>
          <w:sz w:val="12"/>
          <w:szCs w:val="12"/>
        </w:rPr>
      </w:pPr>
    </w:p>
    <w:p w14:paraId="6E2FF493" w14:textId="77777777" w:rsidR="00733A11" w:rsidRPr="00753310" w:rsidRDefault="00733A11">
      <w:pPr>
        <w:tabs>
          <w:tab w:val="left" w:pos="2552"/>
        </w:tabs>
        <w:jc w:val="both"/>
        <w:rPr>
          <w:rFonts w:ascii="Calibri" w:hAnsi="Calibri" w:cs="Calibri"/>
          <w:b/>
        </w:rPr>
      </w:pPr>
      <w:r w:rsidRPr="00753310">
        <w:rPr>
          <w:rFonts w:ascii="Calibri" w:hAnsi="Calibri" w:cs="Calibri"/>
          <w:b/>
        </w:rPr>
        <w:t>1 – DISPOSIÇÕES PRELIMINARES</w:t>
      </w:r>
    </w:p>
    <w:p w14:paraId="40C68C36" w14:textId="5ED25913" w:rsidR="00AB23E9" w:rsidRPr="00753310" w:rsidRDefault="00AB23E9" w:rsidP="00AB23E9">
      <w:pPr>
        <w:tabs>
          <w:tab w:val="left" w:pos="2552"/>
        </w:tabs>
        <w:jc w:val="both"/>
        <w:rPr>
          <w:rFonts w:asciiTheme="minorHAnsi" w:hAnsiTheme="minorHAnsi" w:cstheme="minorHAnsi"/>
          <w:b/>
        </w:rPr>
      </w:pPr>
      <w:r w:rsidRPr="00753310">
        <w:rPr>
          <w:rFonts w:ascii="Calibri" w:hAnsi="Calibri" w:cs="Calibri"/>
          <w:b/>
        </w:rPr>
        <w:t xml:space="preserve">1.1 – Envio de proposta: a partir das 14h do </w:t>
      </w:r>
      <w:r w:rsidRPr="00753310">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6-12T00:00:00Z">
            <w:dateFormat w:val="dd/MM/yyyy"/>
            <w:lid w:val="pt-BR"/>
            <w:storeMappedDataAs w:val="dateTime"/>
            <w:calendar w:val="gregorian"/>
          </w:date>
        </w:sdtPr>
        <w:sdtEndPr/>
        <w:sdtContent>
          <w:r w:rsidR="00C75CC8">
            <w:rPr>
              <w:rFonts w:asciiTheme="minorHAnsi" w:hAnsiTheme="minorHAnsi" w:cstheme="minorHAnsi"/>
              <w:b/>
            </w:rPr>
            <w:t>12/06/2024</w:t>
          </w:r>
        </w:sdtContent>
      </w:sdt>
      <w:r w:rsidR="00DB64CE" w:rsidRPr="00753310">
        <w:rPr>
          <w:rFonts w:asciiTheme="minorHAnsi" w:hAnsiTheme="minorHAnsi" w:cstheme="minorHAnsi"/>
          <w:b/>
        </w:rPr>
        <w:t>.</w:t>
      </w:r>
    </w:p>
    <w:p w14:paraId="1BFDC12C" w14:textId="76F7F670" w:rsidR="00AB23E9" w:rsidRPr="00753310" w:rsidRDefault="00AB23E9" w:rsidP="00AB23E9">
      <w:pPr>
        <w:tabs>
          <w:tab w:val="left" w:pos="2552"/>
        </w:tabs>
        <w:jc w:val="both"/>
        <w:rPr>
          <w:rFonts w:asciiTheme="minorHAnsi" w:hAnsiTheme="minorHAnsi" w:cstheme="minorHAnsi"/>
          <w:b/>
        </w:rPr>
      </w:pPr>
      <w:r w:rsidRPr="00753310">
        <w:rPr>
          <w:rFonts w:ascii="Calibri" w:hAnsi="Calibri" w:cs="Calibri"/>
          <w:b/>
        </w:rPr>
        <w:t>1.2 – Abertura da sessão: a partir das 1</w:t>
      </w:r>
      <w:r w:rsidR="001C071A" w:rsidRPr="00753310">
        <w:rPr>
          <w:rFonts w:ascii="Calibri" w:hAnsi="Calibri" w:cs="Calibri"/>
          <w:b/>
        </w:rPr>
        <w:t>4h</w:t>
      </w:r>
      <w:r w:rsidRPr="00753310">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6-25T00:00:00Z">
            <w:dateFormat w:val="dd/MM/yyyy"/>
            <w:lid w:val="pt-BR"/>
            <w:storeMappedDataAs w:val="dateTime"/>
            <w:calendar w:val="gregorian"/>
          </w:date>
        </w:sdtPr>
        <w:sdtEndPr/>
        <w:sdtContent>
          <w:r w:rsidR="00C75CC8">
            <w:rPr>
              <w:rFonts w:asciiTheme="minorHAnsi" w:hAnsiTheme="minorHAnsi" w:cstheme="minorHAnsi"/>
              <w:b/>
            </w:rPr>
            <w:t>25/06/2024</w:t>
          </w:r>
        </w:sdtContent>
      </w:sdt>
      <w:r w:rsidR="00DB64CE" w:rsidRPr="00753310">
        <w:rPr>
          <w:rFonts w:asciiTheme="minorHAnsi" w:hAnsiTheme="minorHAnsi" w:cstheme="minorHAnsi"/>
          <w:b/>
        </w:rPr>
        <w:t>.</w:t>
      </w:r>
    </w:p>
    <w:p w14:paraId="70E86862" w14:textId="1C4A7561" w:rsidR="00AB23E9" w:rsidRPr="00753310" w:rsidRDefault="00AB23E9" w:rsidP="00AB23E9">
      <w:pPr>
        <w:tabs>
          <w:tab w:val="left" w:pos="2552"/>
        </w:tabs>
        <w:jc w:val="both"/>
        <w:rPr>
          <w:rFonts w:asciiTheme="minorHAnsi" w:hAnsiTheme="minorHAnsi" w:cstheme="minorHAnsi"/>
          <w:b/>
        </w:rPr>
      </w:pPr>
      <w:r w:rsidRPr="00753310">
        <w:rPr>
          <w:rFonts w:ascii="Calibri" w:hAnsi="Calibri" w:cs="Calibri"/>
          <w:b/>
        </w:rPr>
        <w:t>1.3 – Início da disputa: a partir das 14h</w:t>
      </w:r>
      <w:r w:rsidR="001C071A" w:rsidRPr="00753310">
        <w:rPr>
          <w:rFonts w:ascii="Calibri" w:hAnsi="Calibri" w:cs="Calibri"/>
          <w:b/>
        </w:rPr>
        <w:t>15min</w:t>
      </w:r>
      <w:r w:rsidRPr="00753310">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6-25T00:00:00Z">
            <w:dateFormat w:val="dd/MM/yyyy"/>
            <w:lid w:val="pt-BR"/>
            <w:storeMappedDataAs w:val="dateTime"/>
            <w:calendar w:val="gregorian"/>
          </w:date>
        </w:sdtPr>
        <w:sdtEndPr/>
        <w:sdtContent>
          <w:r w:rsidR="00C75CC8">
            <w:rPr>
              <w:rFonts w:asciiTheme="minorHAnsi" w:hAnsiTheme="minorHAnsi" w:cstheme="minorHAnsi"/>
              <w:b/>
            </w:rPr>
            <w:t>25/06/2024</w:t>
          </w:r>
        </w:sdtContent>
      </w:sdt>
      <w:r w:rsidR="00DB64CE" w:rsidRPr="00753310">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753310">
        <w:rPr>
          <w:rFonts w:ascii="Calibri" w:hAnsi="Calibri" w:cs="Calibri"/>
          <w:b/>
          <w:bCs/>
        </w:rPr>
        <w:t>1.</w:t>
      </w:r>
      <w:r w:rsidR="00FD656D" w:rsidRPr="00753310">
        <w:rPr>
          <w:rFonts w:ascii="Calibri" w:hAnsi="Calibri" w:cs="Calibri"/>
          <w:b/>
          <w:bCs/>
        </w:rPr>
        <w:t>4</w:t>
      </w:r>
      <w:r w:rsidRPr="00753310">
        <w:rPr>
          <w:rFonts w:ascii="Calibri" w:hAnsi="Calibri" w:cs="Calibri"/>
          <w:b/>
          <w:bCs/>
        </w:rPr>
        <w:t xml:space="preserve"> – </w:t>
      </w:r>
      <w:r w:rsidR="00FD656D" w:rsidRPr="00753310">
        <w:rPr>
          <w:rFonts w:ascii="Calibri" w:hAnsi="Calibri" w:cs="Calibri"/>
        </w:rPr>
        <w:t>O pregão</w:t>
      </w:r>
      <w:r w:rsidR="00FD656D" w:rsidRPr="00FD656D">
        <w:rPr>
          <w:rFonts w:ascii="Calibri" w:hAnsi="Calibri" w:cs="Calibri"/>
        </w:rPr>
        <w:t xml:space="preserve">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31F3C35"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09197A0F"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lastRenderedPageBreak/>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 xml:space="preserve">praticados e por declarações falsas. Ainda, assume como verdadeiras suas propostas/lances, </w:t>
      </w:r>
      <w:r w:rsidRPr="00423FB4">
        <w:rPr>
          <w:rFonts w:ascii="Calibri" w:hAnsi="Calibri" w:cs="Calibri"/>
        </w:rPr>
        <w:lastRenderedPageBreak/>
        <w:t>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lastRenderedPageBreak/>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753310"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w:t>
      </w:r>
      <w:r w:rsidR="00733A11" w:rsidRPr="00753310">
        <w:rPr>
          <w:rFonts w:ascii="Calibri" w:hAnsi="Calibri" w:cs="Calibri"/>
        </w:rPr>
        <w:t>real, do valor do menor lance registrado. O sistema não identificará o</w:t>
      </w:r>
      <w:r w:rsidRPr="00753310">
        <w:rPr>
          <w:rFonts w:ascii="Calibri" w:hAnsi="Calibri" w:cs="Calibri"/>
        </w:rPr>
        <w:t>s</w:t>
      </w:r>
      <w:r w:rsidR="00733A11" w:rsidRPr="00753310">
        <w:rPr>
          <w:rFonts w:ascii="Calibri" w:hAnsi="Calibri" w:cs="Calibri"/>
        </w:rPr>
        <w:t xml:space="preserve"> autor</w:t>
      </w:r>
      <w:r w:rsidRPr="00753310">
        <w:rPr>
          <w:rFonts w:ascii="Calibri" w:hAnsi="Calibri" w:cs="Calibri"/>
        </w:rPr>
        <w:t>es</w:t>
      </w:r>
      <w:r w:rsidR="00733A11" w:rsidRPr="00753310">
        <w:rPr>
          <w:rFonts w:ascii="Calibri" w:hAnsi="Calibri" w:cs="Calibri"/>
        </w:rPr>
        <w:t xml:space="preserve"> dos lances.</w:t>
      </w:r>
    </w:p>
    <w:p w14:paraId="21C39FE3" w14:textId="77777777" w:rsidR="00FE4B45" w:rsidRPr="00753310" w:rsidRDefault="00FE4B45" w:rsidP="00FE4B45">
      <w:pPr>
        <w:tabs>
          <w:tab w:val="left" w:pos="2552"/>
        </w:tabs>
        <w:jc w:val="both"/>
        <w:rPr>
          <w:rFonts w:ascii="Calibri" w:hAnsi="Calibri" w:cs="Calibri"/>
        </w:rPr>
      </w:pPr>
      <w:bookmarkStart w:id="3" w:name="_Hlk66869209"/>
      <w:r w:rsidRPr="00753310">
        <w:rPr>
          <w:rFonts w:ascii="Calibri" w:hAnsi="Calibri" w:cs="Calibri"/>
          <w:b/>
          <w:bCs/>
        </w:rPr>
        <w:t xml:space="preserve">7.6 – </w:t>
      </w:r>
      <w:r w:rsidRPr="00753310">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753310">
        <w:rPr>
          <w:rFonts w:ascii="Calibri" w:hAnsi="Calibri" w:cs="Calibri"/>
          <w:b/>
          <w:bCs/>
        </w:rPr>
        <w:t>7.6.1 –</w:t>
      </w:r>
      <w:r w:rsidRPr="00753310">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753310">
        <w:rPr>
          <w:rFonts w:ascii="Calibri" w:hAnsi="Calibri" w:cs="Calibri"/>
        </w:rPr>
        <w:t>1</w:t>
      </w:r>
      <w:r w:rsidRPr="00753310">
        <w:rPr>
          <w:rFonts w:ascii="Calibri" w:hAnsi="Calibri" w:cs="Calibri"/>
        </w:rPr>
        <w:t>% sobre o valor unitário do item/lote em disputa.</w:t>
      </w:r>
    </w:p>
    <w:p w14:paraId="7A933E1E" w14:textId="51F7357C" w:rsidR="00FE4B45" w:rsidRPr="00753310" w:rsidRDefault="00FE4B45" w:rsidP="00FE4B45">
      <w:pPr>
        <w:tabs>
          <w:tab w:val="left" w:pos="2552"/>
        </w:tabs>
        <w:ind w:firstLine="142"/>
        <w:jc w:val="both"/>
        <w:rPr>
          <w:rFonts w:ascii="Calibri" w:hAnsi="Calibri" w:cs="Calibri"/>
        </w:rPr>
      </w:pPr>
      <w:r w:rsidRPr="003F7837">
        <w:rPr>
          <w:rFonts w:ascii="Calibri" w:hAnsi="Calibri" w:cs="Calibri"/>
          <w:b/>
          <w:bCs/>
        </w:rPr>
        <w:lastRenderedPageBreak/>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 xml:space="preserve">percentual, o mesmo deverá ser </w:t>
      </w:r>
      <w:r w:rsidRPr="00753310">
        <w:rPr>
          <w:rFonts w:ascii="Calibri" w:hAnsi="Calibri" w:cs="Calibri"/>
        </w:rPr>
        <w:t>traduzido pelo licitante, quando de seu lançamento no e-</w:t>
      </w:r>
      <w:proofErr w:type="spellStart"/>
      <w:r w:rsidRPr="00753310">
        <w:rPr>
          <w:rFonts w:ascii="Calibri" w:hAnsi="Calibri" w:cs="Calibri"/>
        </w:rPr>
        <w:t>Lic</w:t>
      </w:r>
      <w:proofErr w:type="spellEnd"/>
      <w:r w:rsidRPr="00753310">
        <w:rPr>
          <w:rFonts w:ascii="Calibri" w:hAnsi="Calibri" w:cs="Calibri"/>
        </w:rPr>
        <w:t>, para valores em reais.</w:t>
      </w:r>
    </w:p>
    <w:p w14:paraId="13CBC911" w14:textId="245A6A37" w:rsidR="003C1D1C" w:rsidRPr="00753310" w:rsidRDefault="003C1D1C" w:rsidP="00FE4B45">
      <w:pPr>
        <w:tabs>
          <w:tab w:val="left" w:pos="2552"/>
        </w:tabs>
        <w:ind w:firstLine="142"/>
        <w:jc w:val="both"/>
        <w:rPr>
          <w:rFonts w:asciiTheme="minorHAnsi" w:hAnsiTheme="minorHAnsi" w:cstheme="minorHAnsi"/>
          <w:b/>
          <w:bCs/>
          <w:u w:val="single"/>
        </w:rPr>
      </w:pPr>
      <w:r w:rsidRPr="00753310">
        <w:rPr>
          <w:rFonts w:ascii="Calibri" w:hAnsi="Calibri" w:cs="Calibri"/>
          <w:b/>
          <w:bCs/>
          <w:u w:val="single"/>
        </w:rPr>
        <w:t>7.6.2 - O modo de disputa deste Pregão é o</w:t>
      </w:r>
      <w:r w:rsidRPr="00753310">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753310" w:rsidRPr="00753310">
            <w:rPr>
              <w:rFonts w:asciiTheme="minorHAnsi" w:hAnsiTheme="minorHAnsi" w:cstheme="minorHAnsi"/>
              <w:b/>
              <w:bCs/>
              <w:u w:val="single"/>
            </w:rPr>
            <w:t>Aberto</w:t>
          </w:r>
        </w:sdtContent>
      </w:sdt>
    </w:p>
    <w:p w14:paraId="797FDA52" w14:textId="77777777" w:rsidR="00AC1E88" w:rsidRPr="00753310"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753310">
        <w:rPr>
          <w:rFonts w:ascii="Calibri" w:hAnsi="Calibri" w:cs="Calibri"/>
          <w:b/>
          <w:bCs/>
        </w:rPr>
        <w:t>7.6.2</w:t>
      </w:r>
      <w:r w:rsidR="003C1D1C" w:rsidRPr="00753310">
        <w:rPr>
          <w:rFonts w:ascii="Calibri" w:hAnsi="Calibri" w:cs="Calibri"/>
          <w:b/>
          <w:bCs/>
        </w:rPr>
        <w:t>.1</w:t>
      </w:r>
      <w:r w:rsidRPr="00753310">
        <w:rPr>
          <w:rFonts w:ascii="Calibri" w:hAnsi="Calibri" w:cs="Calibri"/>
          <w:b/>
          <w:bCs/>
        </w:rPr>
        <w:t xml:space="preserve"> – </w:t>
      </w:r>
      <w:r w:rsidR="003C1D1C" w:rsidRPr="00753310">
        <w:rPr>
          <w:rFonts w:ascii="Calibri" w:hAnsi="Calibri" w:cs="Calibri"/>
        </w:rPr>
        <w:t>Caso seja adotado para o envio</w:t>
      </w:r>
      <w:r w:rsidR="003C1D1C" w:rsidRPr="003C1D1C">
        <w:rPr>
          <w:rFonts w:ascii="Calibri" w:hAnsi="Calibri" w:cs="Calibri"/>
        </w:rPr>
        <w:t xml:space="preserve">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 xml:space="preserve">Comprovação do acolhimento judicial do plano de recuperação, nos termos do art. 58 da Lei </w:t>
      </w:r>
      <w:r w:rsidRPr="00E83BA1">
        <w:rPr>
          <w:rFonts w:ascii="Calibri" w:hAnsi="Calibri"/>
        </w:rPr>
        <w:lastRenderedPageBreak/>
        <w:t>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Pr="00953B7B"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953B7B">
        <w:rPr>
          <w:rFonts w:ascii="Calibri" w:hAnsi="Calibri" w:cs="Calibri"/>
          <w:b/>
          <w:bCs/>
          <w:highlight w:val="yellow"/>
        </w:rPr>
        <w:t>8.</w:t>
      </w:r>
      <w:r w:rsidR="00CA748C" w:rsidRPr="00953B7B">
        <w:rPr>
          <w:rFonts w:ascii="Calibri" w:hAnsi="Calibri" w:cs="Calibri"/>
          <w:b/>
          <w:bCs/>
          <w:highlight w:val="yellow"/>
        </w:rPr>
        <w:t>8</w:t>
      </w:r>
      <w:r w:rsidRPr="00953B7B">
        <w:rPr>
          <w:rFonts w:ascii="Calibri" w:hAnsi="Calibri" w:cs="Calibri"/>
          <w:b/>
          <w:bCs/>
          <w:highlight w:val="yellow"/>
        </w:rPr>
        <w:t xml:space="preserve"> – QUALIFICAÇÃO TÉCNICA</w:t>
      </w:r>
    </w:p>
    <w:p w14:paraId="1B0757AB" w14:textId="6C335464" w:rsidR="00EF424C" w:rsidRPr="00953B7B" w:rsidRDefault="00EF424C" w:rsidP="00EF424C">
      <w:pPr>
        <w:pStyle w:val="Corpodetexto"/>
        <w:widowControl w:val="0"/>
        <w:suppressAutoHyphens w:val="0"/>
        <w:spacing w:before="56"/>
        <w:ind w:firstLine="142"/>
        <w:rPr>
          <w:rFonts w:ascii="Calibri" w:hAnsi="Calibri" w:cs="Calibri"/>
          <w:b/>
          <w:bCs/>
          <w:highlight w:val="yellow"/>
        </w:rPr>
      </w:pPr>
      <w:r w:rsidRPr="00953B7B">
        <w:rPr>
          <w:rFonts w:ascii="Calibri" w:hAnsi="Calibri" w:cs="Calibri"/>
          <w:b/>
          <w:bCs/>
          <w:highlight w:val="yellow"/>
        </w:rPr>
        <w:t>8.</w:t>
      </w:r>
      <w:r w:rsidR="00CA748C" w:rsidRPr="00953B7B">
        <w:rPr>
          <w:rFonts w:ascii="Calibri" w:hAnsi="Calibri" w:cs="Calibri"/>
          <w:b/>
          <w:bCs/>
          <w:highlight w:val="yellow"/>
        </w:rPr>
        <w:t>8</w:t>
      </w:r>
      <w:r w:rsidRPr="00953B7B">
        <w:rPr>
          <w:rFonts w:ascii="Calibri" w:hAnsi="Calibri" w:cs="Calibri"/>
          <w:b/>
          <w:bCs/>
          <w:highlight w:val="yellow"/>
        </w:rPr>
        <w:t xml:space="preserve">.1 - </w:t>
      </w:r>
      <w:r w:rsidRPr="00953B7B">
        <w:rPr>
          <w:rFonts w:asciiTheme="minorHAnsi" w:hAnsiTheme="minorHAnsi" w:cstheme="minorHAnsi"/>
          <w:bCs/>
          <w:highlight w:val="yellow"/>
        </w:rPr>
        <w:t>Independente do cadastro junto ao CCF deverão ser apresentados, sob pena de inabilitação do licitante:</w:t>
      </w:r>
    </w:p>
    <w:p w14:paraId="23E0724A" w14:textId="135DC1B4" w:rsidR="001112EA" w:rsidRPr="00953B7B"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953B7B">
        <w:rPr>
          <w:rFonts w:ascii="Calibri" w:hAnsi="Calibri" w:cs="Calibri"/>
          <w:b/>
          <w:bCs/>
          <w:szCs w:val="24"/>
          <w:highlight w:val="yellow"/>
        </w:rPr>
        <w:t>8.</w:t>
      </w:r>
      <w:r w:rsidR="00CA748C" w:rsidRPr="00953B7B">
        <w:rPr>
          <w:rFonts w:ascii="Calibri" w:hAnsi="Calibri" w:cs="Calibri"/>
          <w:b/>
          <w:bCs/>
          <w:szCs w:val="24"/>
          <w:highlight w:val="yellow"/>
        </w:rPr>
        <w:t>8</w:t>
      </w:r>
      <w:r w:rsidRPr="00953B7B">
        <w:rPr>
          <w:rFonts w:ascii="Calibri" w:hAnsi="Calibri" w:cs="Calibri"/>
          <w:b/>
          <w:bCs/>
          <w:szCs w:val="24"/>
          <w:highlight w:val="yellow"/>
        </w:rPr>
        <w:t xml:space="preserve">.2 – </w:t>
      </w:r>
      <w:r w:rsidR="001112EA" w:rsidRPr="00953B7B">
        <w:rPr>
          <w:rFonts w:ascii="Calibri" w:hAnsi="Calibri" w:cs="Calibri"/>
          <w:szCs w:val="24"/>
          <w:highlight w:val="yellow"/>
        </w:rPr>
        <w:t xml:space="preserve">Capacitação Operacional: </w:t>
      </w:r>
    </w:p>
    <w:p w14:paraId="146FAADE" w14:textId="3AD1416D" w:rsidR="00953B7B" w:rsidRPr="00953B7B" w:rsidRDefault="00953B7B" w:rsidP="00953B7B">
      <w:pPr>
        <w:suppressAutoHyphens w:val="0"/>
        <w:autoSpaceDE w:val="0"/>
        <w:autoSpaceDN w:val="0"/>
        <w:adjustRightInd w:val="0"/>
        <w:ind w:firstLine="142"/>
        <w:jc w:val="both"/>
        <w:rPr>
          <w:rFonts w:ascii="CIDFont+F3" w:hAnsi="CIDFont+F3" w:cs="CIDFont+F3"/>
          <w:highlight w:val="yellow"/>
          <w:lang w:eastAsia="pt-BR"/>
        </w:rPr>
      </w:pPr>
      <w:r w:rsidRPr="00953B7B">
        <w:rPr>
          <w:rFonts w:ascii="CIDFont+F3" w:hAnsi="CIDFont+F3" w:cs="CIDFont+F3"/>
          <w:b/>
          <w:bCs/>
          <w:highlight w:val="yellow"/>
          <w:lang w:eastAsia="pt-BR"/>
        </w:rPr>
        <w:t>8.8.2.1</w:t>
      </w:r>
      <w:r w:rsidRPr="00953B7B">
        <w:rPr>
          <w:rFonts w:ascii="CIDFont+F3" w:hAnsi="CIDFont+F3" w:cs="CIDFont+F3"/>
          <w:highlight w:val="yellow"/>
          <w:lang w:eastAsia="pt-BR"/>
        </w:rPr>
        <w:t xml:space="preserve"> - As empresas participantes da licitação deverão apresentar Atestado de Capacidade Técnica compatível com o objeto licitatório.</w:t>
      </w:r>
    </w:p>
    <w:p w14:paraId="0EDCD269" w14:textId="441B1C5F" w:rsidR="00953B7B" w:rsidRPr="001112EA" w:rsidRDefault="00953B7B" w:rsidP="00953B7B">
      <w:pPr>
        <w:suppressAutoHyphens w:val="0"/>
        <w:autoSpaceDE w:val="0"/>
        <w:autoSpaceDN w:val="0"/>
        <w:adjustRightInd w:val="0"/>
        <w:ind w:firstLine="142"/>
        <w:jc w:val="both"/>
        <w:rPr>
          <w:rFonts w:ascii="Calibri" w:hAnsi="Calibri" w:cs="Calibri"/>
        </w:rPr>
      </w:pPr>
      <w:r w:rsidRPr="00953B7B">
        <w:rPr>
          <w:rFonts w:ascii="CIDFont+F3" w:hAnsi="CIDFont+F3" w:cs="CIDFont+F3"/>
          <w:b/>
          <w:bCs/>
          <w:highlight w:val="yellow"/>
          <w:lang w:eastAsia="pt-BR"/>
        </w:rPr>
        <w:t xml:space="preserve">8.8.2.2 - </w:t>
      </w:r>
      <w:r w:rsidRPr="00953B7B">
        <w:rPr>
          <w:rFonts w:ascii="CIDFont+F3" w:hAnsi="CIDFont+F3" w:cs="CIDFont+F3"/>
          <w:highlight w:val="yellow"/>
          <w:lang w:eastAsia="pt-BR"/>
        </w:rPr>
        <w:t>A licitante vencedora deverá apresentar a licença de funcionamento (alvará sanitário) em vigor emitida pela Vigilância Sanitária da localidade onde será realizado o serviço.</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649939DE" w:rsidR="00733A11" w:rsidRPr="00753310"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753310">
        <w:rPr>
          <w:rFonts w:ascii="Calibri" w:hAnsi="Calibri" w:cs="Calibri"/>
        </w:rPr>
        <w:t xml:space="preserve">apresentar o </w:t>
      </w:r>
      <w:r w:rsidR="00D84E0F" w:rsidRPr="00753310">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753310" w:rsidRPr="00753310">
            <w:rPr>
              <w:rFonts w:asciiTheme="minorHAnsi" w:hAnsiTheme="minorHAnsi" w:cstheme="minorHAnsi"/>
              <w:b/>
            </w:rPr>
            <w:t>global</w:t>
          </w:r>
        </w:sdtContent>
      </w:sdt>
      <w:r w:rsidR="00D84E0F" w:rsidRPr="00753310">
        <w:rPr>
          <w:rFonts w:asciiTheme="minorHAnsi" w:hAnsiTheme="minorHAnsi" w:cstheme="minorHAnsi"/>
          <w:b/>
        </w:rPr>
        <w:t>,</w:t>
      </w:r>
      <w:r w:rsidR="00D84E0F" w:rsidRPr="00753310">
        <w:rPr>
          <w:rFonts w:ascii="Calibri" w:hAnsi="Calibri" w:cs="Calibri"/>
        </w:rPr>
        <w:t xml:space="preserve"> </w:t>
      </w:r>
      <w:r w:rsidR="00733A11" w:rsidRPr="00753310">
        <w:rPr>
          <w:rFonts w:ascii="Calibri" w:hAnsi="Calibri" w:cs="Calibri"/>
        </w:rPr>
        <w:t xml:space="preserve">conforme </w:t>
      </w:r>
      <w:r w:rsidR="00733A11" w:rsidRPr="00753310">
        <w:rPr>
          <w:rFonts w:ascii="Calibri" w:hAnsi="Calibri" w:cs="Calibri"/>
          <w:b/>
          <w:bCs/>
        </w:rPr>
        <w:t>Anexo I</w:t>
      </w:r>
      <w:r w:rsidR="00082D65" w:rsidRPr="00753310">
        <w:rPr>
          <w:rFonts w:ascii="Calibri" w:hAnsi="Calibri" w:cs="Calibri"/>
          <w:b/>
          <w:bCs/>
        </w:rPr>
        <w:t>I</w:t>
      </w:r>
      <w:r w:rsidR="00733A11" w:rsidRPr="00753310">
        <w:rPr>
          <w:rFonts w:ascii="Calibri" w:hAnsi="Calibri" w:cs="Calibri"/>
        </w:rPr>
        <w:t>.</w:t>
      </w:r>
    </w:p>
    <w:p w14:paraId="49067ACB" w14:textId="77777777" w:rsidR="00733A11" w:rsidRPr="00753310" w:rsidRDefault="00F45909">
      <w:pPr>
        <w:tabs>
          <w:tab w:val="left" w:pos="2552"/>
        </w:tabs>
        <w:jc w:val="both"/>
        <w:rPr>
          <w:rFonts w:ascii="Calibri" w:hAnsi="Calibri" w:cs="Calibri"/>
        </w:rPr>
      </w:pPr>
      <w:r w:rsidRPr="00753310">
        <w:rPr>
          <w:rFonts w:ascii="Calibri" w:hAnsi="Calibri" w:cs="Calibri"/>
          <w:b/>
          <w:bCs/>
        </w:rPr>
        <w:t xml:space="preserve">9.2 </w:t>
      </w:r>
      <w:r w:rsidR="00733A11" w:rsidRPr="00753310">
        <w:rPr>
          <w:rFonts w:ascii="Calibri" w:hAnsi="Calibri" w:cs="Calibri"/>
          <w:b/>
          <w:bCs/>
        </w:rPr>
        <w:t>–</w:t>
      </w:r>
      <w:r w:rsidR="00733A11" w:rsidRPr="00753310">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sidRPr="00753310">
        <w:rPr>
          <w:rFonts w:ascii="Calibri" w:hAnsi="Calibri" w:cs="Calibri"/>
          <w:b/>
          <w:bCs/>
        </w:rPr>
        <w:t>9.3</w:t>
      </w:r>
      <w:r w:rsidR="00733A11" w:rsidRPr="00753310">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753310"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 xml:space="preserve">DOS RECURSOS </w:t>
      </w:r>
      <w:r w:rsidR="00733A11" w:rsidRPr="00753310">
        <w:rPr>
          <w:rFonts w:ascii="Calibri" w:hAnsi="Calibri" w:cs="Calibri"/>
          <w:b/>
        </w:rPr>
        <w:t>ADMINISTRATIVOS</w:t>
      </w:r>
    </w:p>
    <w:p w14:paraId="09287A63" w14:textId="04D03218" w:rsidR="00F36B64" w:rsidRPr="00753310" w:rsidRDefault="00F36B64" w:rsidP="00F36B64">
      <w:pPr>
        <w:jc w:val="both"/>
        <w:rPr>
          <w:rFonts w:ascii="Calibri" w:hAnsi="Calibri" w:cs="Calibri"/>
        </w:rPr>
      </w:pPr>
      <w:r w:rsidRPr="00753310">
        <w:rPr>
          <w:rFonts w:ascii="Calibri" w:hAnsi="Calibri" w:cs="Calibri"/>
          <w:b/>
          <w:bCs/>
        </w:rPr>
        <w:t>1</w:t>
      </w:r>
      <w:r w:rsidR="00F45909" w:rsidRPr="00753310">
        <w:rPr>
          <w:rFonts w:ascii="Calibri" w:hAnsi="Calibri" w:cs="Calibri"/>
          <w:b/>
          <w:bCs/>
        </w:rPr>
        <w:t>0</w:t>
      </w:r>
      <w:r w:rsidRPr="00753310">
        <w:rPr>
          <w:rFonts w:ascii="Calibri" w:hAnsi="Calibri" w:cs="Calibri"/>
          <w:b/>
          <w:bCs/>
        </w:rPr>
        <w:t>.1 –</w:t>
      </w:r>
      <w:r w:rsidRPr="00753310">
        <w:rPr>
          <w:rFonts w:ascii="Calibri" w:hAnsi="Calibri" w:cs="Calibri"/>
        </w:rPr>
        <w:t xml:space="preserve"> Qualquer pessoa até </w:t>
      </w:r>
      <w:r w:rsidR="00EF424C" w:rsidRPr="00753310">
        <w:rPr>
          <w:rFonts w:ascii="Calibri" w:hAnsi="Calibri" w:cs="Calibri"/>
        </w:rPr>
        <w:t xml:space="preserve">três </w:t>
      </w:r>
      <w:r w:rsidRPr="00753310">
        <w:rPr>
          <w:rFonts w:ascii="Calibri" w:hAnsi="Calibri" w:cs="Calibri"/>
        </w:rPr>
        <w:t xml:space="preserve">dias úteis antes da abertura da sessão poderá impugnar o </w:t>
      </w:r>
      <w:r w:rsidR="00F45909" w:rsidRPr="00753310">
        <w:rPr>
          <w:rFonts w:ascii="Calibri" w:hAnsi="Calibri" w:cs="Calibri"/>
        </w:rPr>
        <w:t>Edital</w:t>
      </w:r>
      <w:r w:rsidRPr="00753310">
        <w:rPr>
          <w:rFonts w:ascii="Calibri" w:hAnsi="Calibri" w:cs="Calibri"/>
        </w:rPr>
        <w:t xml:space="preserve"> por meio do Sistema eletrônico, no espaço destinado ao “Registro de</w:t>
      </w:r>
      <w:r w:rsidR="00F45909" w:rsidRPr="00753310">
        <w:rPr>
          <w:rFonts w:ascii="Calibri" w:hAnsi="Calibri" w:cs="Calibri"/>
        </w:rPr>
        <w:t xml:space="preserve"> </w:t>
      </w:r>
      <w:r w:rsidRPr="00753310">
        <w:rPr>
          <w:rFonts w:ascii="Calibri" w:hAnsi="Calibri" w:cs="Calibri"/>
        </w:rPr>
        <w:t>Impugnação ao Edital”.</w:t>
      </w:r>
    </w:p>
    <w:p w14:paraId="70EBD0F3" w14:textId="77777777" w:rsidR="00F36B64" w:rsidRPr="00753310" w:rsidRDefault="00F36B64" w:rsidP="00F45909">
      <w:pPr>
        <w:ind w:firstLine="142"/>
        <w:jc w:val="both"/>
        <w:rPr>
          <w:rFonts w:ascii="Calibri" w:hAnsi="Calibri" w:cs="Calibri"/>
        </w:rPr>
      </w:pPr>
      <w:r w:rsidRPr="00753310">
        <w:rPr>
          <w:rFonts w:ascii="Calibri" w:hAnsi="Calibri" w:cs="Calibri"/>
          <w:b/>
          <w:bCs/>
        </w:rPr>
        <w:t>1</w:t>
      </w:r>
      <w:r w:rsidR="00F45909" w:rsidRPr="00753310">
        <w:rPr>
          <w:rFonts w:ascii="Calibri" w:hAnsi="Calibri" w:cs="Calibri"/>
          <w:b/>
          <w:bCs/>
        </w:rPr>
        <w:t>0</w:t>
      </w:r>
      <w:r w:rsidRPr="00753310">
        <w:rPr>
          <w:rFonts w:ascii="Calibri" w:hAnsi="Calibri" w:cs="Calibri"/>
          <w:b/>
          <w:bCs/>
        </w:rPr>
        <w:t>.1.1 –</w:t>
      </w:r>
      <w:r w:rsidRPr="00753310">
        <w:rPr>
          <w:rFonts w:ascii="Calibri" w:hAnsi="Calibri" w:cs="Calibri"/>
        </w:rPr>
        <w:t xml:space="preserve"> Fornecedores cadastrados podem optar por registrar a impugnação efetuando o login, acessando o processo eletrônico, botão “Impugnação”.</w:t>
      </w:r>
    </w:p>
    <w:p w14:paraId="21BBE1D5" w14:textId="78CAD0A5" w:rsidR="00F36B64" w:rsidRPr="00753310" w:rsidRDefault="00F36B64" w:rsidP="00D84E0F">
      <w:pPr>
        <w:pStyle w:val="Contedodoquadro"/>
        <w:rPr>
          <w:rFonts w:asciiTheme="minorHAnsi" w:hAnsiTheme="minorHAnsi" w:cstheme="minorHAnsi"/>
          <w:szCs w:val="24"/>
        </w:rPr>
      </w:pPr>
      <w:r w:rsidRPr="00753310">
        <w:rPr>
          <w:rFonts w:ascii="Calibri" w:hAnsi="Calibri" w:cs="Calibri"/>
          <w:b/>
          <w:bCs/>
        </w:rPr>
        <w:lastRenderedPageBreak/>
        <w:t>1</w:t>
      </w:r>
      <w:r w:rsidR="00F45909" w:rsidRPr="00753310">
        <w:rPr>
          <w:rFonts w:ascii="Calibri" w:hAnsi="Calibri" w:cs="Calibri"/>
          <w:b/>
          <w:bCs/>
        </w:rPr>
        <w:t>0</w:t>
      </w:r>
      <w:r w:rsidRPr="00753310">
        <w:rPr>
          <w:rFonts w:ascii="Calibri" w:hAnsi="Calibri" w:cs="Calibri"/>
          <w:b/>
          <w:bCs/>
        </w:rPr>
        <w:t>.1.2 –</w:t>
      </w:r>
      <w:r w:rsidRPr="00753310">
        <w:rPr>
          <w:rFonts w:ascii="Calibri" w:hAnsi="Calibri" w:cs="Calibri"/>
        </w:rPr>
        <w:t xml:space="preserve"> Excepcionalmente, a impugnação poderá ser realizada pelo </w:t>
      </w:r>
      <w:r w:rsidR="00D84E0F" w:rsidRPr="00753310">
        <w:rPr>
          <w:rFonts w:asciiTheme="minorHAnsi" w:hAnsiTheme="minorHAnsi" w:cstheme="minorHAnsi"/>
          <w:b/>
          <w:bCs/>
        </w:rPr>
        <w:t>e-mail:</w:t>
      </w:r>
      <w:r w:rsidR="00D84E0F" w:rsidRPr="00753310">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753310" w:rsidRPr="00753310">
            <w:rPr>
              <w:rFonts w:asciiTheme="minorHAnsi" w:hAnsiTheme="minorHAnsi" w:cstheme="minorHAnsi"/>
            </w:rPr>
            <w:t>licita@udesc.br</w:t>
          </w:r>
        </w:sdtContent>
      </w:sdt>
      <w:r w:rsidRPr="00753310">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753310">
        <w:rPr>
          <w:rFonts w:ascii="Calibri" w:hAnsi="Calibri" w:cs="Calibri"/>
          <w:b/>
          <w:bCs/>
        </w:rPr>
        <w:t>1</w:t>
      </w:r>
      <w:r w:rsidR="00F45909" w:rsidRPr="00753310">
        <w:rPr>
          <w:rFonts w:ascii="Calibri" w:hAnsi="Calibri" w:cs="Calibri"/>
          <w:b/>
          <w:bCs/>
        </w:rPr>
        <w:t>0.1.3</w:t>
      </w:r>
      <w:r w:rsidRPr="00753310">
        <w:rPr>
          <w:rFonts w:ascii="Calibri" w:hAnsi="Calibri" w:cs="Calibri"/>
          <w:b/>
          <w:bCs/>
        </w:rPr>
        <w:t xml:space="preserve"> –</w:t>
      </w:r>
      <w:r w:rsidRPr="00753310">
        <w:rPr>
          <w:rFonts w:ascii="Calibri" w:hAnsi="Calibri" w:cs="Calibri"/>
        </w:rPr>
        <w:t xml:space="preserve"> O Sistema permite inserir Anexos na aba </w:t>
      </w:r>
      <w:r w:rsidR="00F020CC" w:rsidRPr="00753310">
        <w:rPr>
          <w:rFonts w:ascii="Calibri" w:hAnsi="Calibri" w:cs="Calibri"/>
        </w:rPr>
        <w:t>da impugnação</w:t>
      </w:r>
      <w:r w:rsidRPr="00753310">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w:t>
      </w:r>
      <w:r w:rsidRPr="000A37B7">
        <w:rPr>
          <w:rFonts w:ascii="Calibri" w:hAnsi="Calibri" w:cs="Calibri"/>
          <w:lang w:val="pt-PT"/>
        </w:rPr>
        <w:lastRenderedPageBreak/>
        <w:t xml:space="preserve">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Pr="0075331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w:t>
      </w:r>
      <w:r w:rsidRPr="00753310">
        <w:rPr>
          <w:rFonts w:ascii="Calibri" w:hAnsi="Calibri"/>
          <w:bCs/>
        </w:rPr>
        <w:t>limite para apresentação da proposta.</w:t>
      </w:r>
    </w:p>
    <w:p w14:paraId="47772345" w14:textId="3BB6F2BD" w:rsidR="00F971E0" w:rsidRPr="00753310" w:rsidRDefault="00F971E0" w:rsidP="00D02F2F">
      <w:pPr>
        <w:ind w:firstLine="142"/>
        <w:jc w:val="both"/>
        <w:rPr>
          <w:rFonts w:ascii="Calibri" w:hAnsi="Calibri"/>
          <w:bCs/>
        </w:rPr>
      </w:pPr>
      <w:r w:rsidRPr="00753310">
        <w:rPr>
          <w:rFonts w:ascii="Calibri" w:hAnsi="Calibri"/>
          <w:b/>
        </w:rPr>
        <w:t>11.</w:t>
      </w:r>
      <w:r w:rsidR="00B06A9A" w:rsidRPr="00753310">
        <w:rPr>
          <w:rFonts w:ascii="Calibri" w:hAnsi="Calibri"/>
          <w:b/>
        </w:rPr>
        <w:t>9</w:t>
      </w:r>
      <w:r w:rsidRPr="00753310">
        <w:rPr>
          <w:rFonts w:ascii="Calibri" w:hAnsi="Calibri"/>
          <w:b/>
        </w:rPr>
        <w:t>.2.1 -</w:t>
      </w:r>
      <w:r w:rsidRPr="00753310">
        <w:rPr>
          <w:rFonts w:ascii="Calibri" w:hAnsi="Calibri"/>
          <w:bCs/>
        </w:rPr>
        <w:t xml:space="preserve"> O índice de reajuste será o Índice Nacional de Preços ao Consumidor Amplo - IPCA, ou índice que vier a substituí-lo;</w:t>
      </w:r>
    </w:p>
    <w:p w14:paraId="26562D8C" w14:textId="183E2EEA" w:rsidR="00F971E0" w:rsidRPr="00753310" w:rsidRDefault="00F971E0" w:rsidP="00D02F2F">
      <w:pPr>
        <w:ind w:firstLine="142"/>
        <w:jc w:val="both"/>
        <w:rPr>
          <w:rFonts w:ascii="Calibri" w:hAnsi="Calibri"/>
          <w:bCs/>
        </w:rPr>
      </w:pPr>
      <w:r w:rsidRPr="00753310">
        <w:rPr>
          <w:rFonts w:ascii="Calibri" w:hAnsi="Calibri"/>
          <w:b/>
        </w:rPr>
        <w:t>11.</w:t>
      </w:r>
      <w:r w:rsidR="00B06A9A" w:rsidRPr="00753310">
        <w:rPr>
          <w:rFonts w:ascii="Calibri" w:hAnsi="Calibri"/>
          <w:b/>
        </w:rPr>
        <w:t>9</w:t>
      </w:r>
      <w:r w:rsidRPr="00753310">
        <w:rPr>
          <w:rFonts w:ascii="Calibri" w:hAnsi="Calibri"/>
          <w:b/>
        </w:rPr>
        <w:t>.2.2 -</w:t>
      </w:r>
      <w:r w:rsidRPr="00753310">
        <w:rPr>
          <w:rFonts w:ascii="Calibri" w:hAnsi="Calibri"/>
          <w:bCs/>
        </w:rPr>
        <w:t xml:space="preserve"> Será utilizado o acumulado do índice dos últimos 12 meses a contar da data-limite de apresentação da proposta;</w:t>
      </w:r>
    </w:p>
    <w:p w14:paraId="0016DC0F" w14:textId="5725A407" w:rsidR="00F971E0" w:rsidRPr="00753310" w:rsidRDefault="00F971E0" w:rsidP="00F971E0">
      <w:pPr>
        <w:ind w:firstLine="142"/>
        <w:jc w:val="both"/>
        <w:rPr>
          <w:rFonts w:ascii="Calibri" w:hAnsi="Calibri"/>
          <w:b/>
          <w:bCs/>
        </w:rPr>
      </w:pPr>
      <w:r w:rsidRPr="00753310">
        <w:rPr>
          <w:rFonts w:ascii="Calibri" w:hAnsi="Calibri"/>
          <w:b/>
        </w:rPr>
        <w:t>11.</w:t>
      </w:r>
      <w:r w:rsidR="00B06A9A" w:rsidRPr="00753310">
        <w:rPr>
          <w:rFonts w:ascii="Calibri" w:hAnsi="Calibri"/>
          <w:b/>
        </w:rPr>
        <w:t>9</w:t>
      </w:r>
      <w:r w:rsidRPr="00753310">
        <w:rPr>
          <w:rFonts w:ascii="Calibri" w:hAnsi="Calibri"/>
          <w:b/>
        </w:rPr>
        <w:t>.2.3 -</w:t>
      </w:r>
      <w:r w:rsidRPr="00753310">
        <w:rPr>
          <w:rFonts w:ascii="Calibri" w:hAnsi="Calibri"/>
          <w:bCs/>
        </w:rPr>
        <w:t xml:space="preserve"> Os reajustes a que o contratado </w:t>
      </w:r>
      <w:proofErr w:type="spellStart"/>
      <w:r w:rsidRPr="00753310">
        <w:rPr>
          <w:rFonts w:ascii="Calibri" w:hAnsi="Calibri"/>
          <w:bCs/>
        </w:rPr>
        <w:t>fizer</w:t>
      </w:r>
      <w:proofErr w:type="spellEnd"/>
      <w:r w:rsidRPr="00753310">
        <w:rPr>
          <w:rFonts w:ascii="Calibri" w:hAnsi="Calibri"/>
          <w:bCs/>
        </w:rPr>
        <w:t xml:space="preserve"> jus e não forem solicitadas durante a vigência d</w:t>
      </w:r>
      <w:r w:rsidR="00661F91" w:rsidRPr="00753310">
        <w:rPr>
          <w:rFonts w:ascii="Calibri" w:hAnsi="Calibri"/>
          <w:bCs/>
        </w:rPr>
        <w:t>a ARP</w:t>
      </w:r>
      <w:r w:rsidRPr="00753310">
        <w:rPr>
          <w:rFonts w:ascii="Calibri" w:hAnsi="Calibri"/>
          <w:bCs/>
        </w:rPr>
        <w:t xml:space="preserve">, serão objeto de preclusão com a assinatura da prorrogação </w:t>
      </w:r>
      <w:r w:rsidR="00746E60" w:rsidRPr="00753310">
        <w:rPr>
          <w:rFonts w:ascii="Calibri" w:hAnsi="Calibri"/>
          <w:bCs/>
        </w:rPr>
        <w:t>da ARP</w:t>
      </w:r>
      <w:r w:rsidRPr="00753310">
        <w:rPr>
          <w:rFonts w:ascii="Calibri" w:hAnsi="Calibri"/>
          <w:bCs/>
        </w:rPr>
        <w:t xml:space="preserve"> ou o encerramento d</w:t>
      </w:r>
      <w:r w:rsidR="00746E60" w:rsidRPr="00753310">
        <w:rPr>
          <w:rFonts w:ascii="Calibri" w:hAnsi="Calibri"/>
          <w:bCs/>
        </w:rPr>
        <w:t>a vigência</w:t>
      </w:r>
      <w:r w:rsidRPr="00753310">
        <w:rPr>
          <w:rFonts w:ascii="Calibri" w:hAnsi="Calibri"/>
          <w:bCs/>
        </w:rPr>
        <w:t>.</w:t>
      </w:r>
    </w:p>
    <w:p w14:paraId="38B0559B" w14:textId="10C8A078" w:rsidR="00BC7F51" w:rsidRPr="00753310" w:rsidRDefault="00BC7F51" w:rsidP="00D02F2F">
      <w:pPr>
        <w:pStyle w:val="EspSubTitulo1Char"/>
        <w:suppressAutoHyphens/>
        <w:spacing w:before="0" w:after="0"/>
        <w:ind w:firstLine="142"/>
        <w:rPr>
          <w:rFonts w:ascii="Calibri" w:hAnsi="Calibri"/>
          <w:bCs/>
          <w:sz w:val="24"/>
          <w:szCs w:val="24"/>
        </w:rPr>
      </w:pPr>
      <w:r w:rsidRPr="00753310">
        <w:rPr>
          <w:rFonts w:ascii="Calibri" w:hAnsi="Calibri"/>
          <w:b/>
          <w:bCs/>
          <w:sz w:val="24"/>
          <w:szCs w:val="24"/>
        </w:rPr>
        <w:t>1</w:t>
      </w:r>
      <w:r w:rsidR="00562F8F" w:rsidRPr="00753310">
        <w:rPr>
          <w:rFonts w:ascii="Calibri" w:hAnsi="Calibri"/>
          <w:b/>
          <w:bCs/>
          <w:sz w:val="24"/>
          <w:szCs w:val="24"/>
        </w:rPr>
        <w:t>1</w:t>
      </w:r>
      <w:r w:rsidRPr="00753310">
        <w:rPr>
          <w:rFonts w:ascii="Calibri" w:hAnsi="Calibri"/>
          <w:b/>
          <w:bCs/>
          <w:sz w:val="24"/>
          <w:szCs w:val="24"/>
        </w:rPr>
        <w:t>.</w:t>
      </w:r>
      <w:r w:rsidR="00B06A9A" w:rsidRPr="00753310">
        <w:rPr>
          <w:rFonts w:ascii="Calibri" w:hAnsi="Calibri"/>
          <w:b/>
          <w:bCs/>
          <w:sz w:val="24"/>
          <w:szCs w:val="24"/>
        </w:rPr>
        <w:t>9</w:t>
      </w:r>
      <w:r w:rsidRPr="00753310">
        <w:rPr>
          <w:rFonts w:ascii="Calibri" w:hAnsi="Calibri"/>
          <w:b/>
          <w:bCs/>
          <w:sz w:val="24"/>
          <w:szCs w:val="24"/>
        </w:rPr>
        <w:t>.</w:t>
      </w:r>
      <w:r w:rsidR="00F971E0" w:rsidRPr="00753310">
        <w:rPr>
          <w:rFonts w:ascii="Calibri" w:hAnsi="Calibri"/>
          <w:b/>
          <w:bCs/>
          <w:sz w:val="24"/>
          <w:szCs w:val="24"/>
        </w:rPr>
        <w:t>3</w:t>
      </w:r>
      <w:r w:rsidRPr="00753310">
        <w:rPr>
          <w:rFonts w:ascii="Calibri" w:hAnsi="Calibri"/>
          <w:bCs/>
          <w:sz w:val="24"/>
          <w:szCs w:val="24"/>
        </w:rPr>
        <w:t xml:space="preserve"> – A revisão dos preços poderá ser concedida pela contratante nos termos do art. </w:t>
      </w:r>
      <w:r w:rsidR="00615F6D" w:rsidRPr="00753310">
        <w:rPr>
          <w:rFonts w:ascii="Calibri" w:hAnsi="Calibri"/>
          <w:bCs/>
          <w:sz w:val="24"/>
          <w:szCs w:val="24"/>
        </w:rPr>
        <w:t>124</w:t>
      </w:r>
      <w:r w:rsidRPr="00753310">
        <w:rPr>
          <w:rFonts w:ascii="Calibri" w:hAnsi="Calibri"/>
          <w:bCs/>
          <w:sz w:val="24"/>
          <w:szCs w:val="24"/>
        </w:rPr>
        <w:t xml:space="preserve">, inciso II, letra “d” da Lei </w:t>
      </w:r>
      <w:r w:rsidR="00615F6D" w:rsidRPr="00753310">
        <w:rPr>
          <w:rFonts w:ascii="Calibri" w:hAnsi="Calibri"/>
          <w:bCs/>
          <w:sz w:val="24"/>
          <w:szCs w:val="24"/>
        </w:rPr>
        <w:t>14.133</w:t>
      </w:r>
      <w:r w:rsidRPr="00753310">
        <w:rPr>
          <w:rFonts w:ascii="Calibri" w:hAnsi="Calibri"/>
          <w:bCs/>
          <w:sz w:val="24"/>
          <w:szCs w:val="24"/>
        </w:rPr>
        <w:t>/</w:t>
      </w:r>
      <w:r w:rsidR="00B034D3" w:rsidRPr="00753310">
        <w:rPr>
          <w:rFonts w:ascii="Calibri" w:hAnsi="Calibri"/>
          <w:bCs/>
          <w:sz w:val="24"/>
          <w:szCs w:val="24"/>
        </w:rPr>
        <w:t>20</w:t>
      </w:r>
      <w:r w:rsidR="00615F6D" w:rsidRPr="00753310">
        <w:rPr>
          <w:rFonts w:ascii="Calibri" w:hAnsi="Calibri"/>
          <w:bCs/>
          <w:sz w:val="24"/>
          <w:szCs w:val="24"/>
        </w:rPr>
        <w:t>21</w:t>
      </w:r>
      <w:r w:rsidRPr="00753310">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753310">
        <w:rPr>
          <w:rFonts w:ascii="Calibri" w:hAnsi="Calibri"/>
          <w:b/>
        </w:rPr>
        <w:t>1</w:t>
      </w:r>
      <w:r w:rsidR="00562F8F" w:rsidRPr="00753310">
        <w:rPr>
          <w:rFonts w:ascii="Calibri" w:hAnsi="Calibri"/>
          <w:b/>
        </w:rPr>
        <w:t>1</w:t>
      </w:r>
      <w:r w:rsidRPr="00753310">
        <w:rPr>
          <w:rFonts w:ascii="Calibri" w:hAnsi="Calibri"/>
          <w:b/>
        </w:rPr>
        <w:t>.</w:t>
      </w:r>
      <w:r w:rsidR="00B06A9A" w:rsidRPr="00753310">
        <w:rPr>
          <w:rFonts w:ascii="Calibri" w:hAnsi="Calibri"/>
          <w:b/>
        </w:rPr>
        <w:t>9</w:t>
      </w:r>
      <w:r w:rsidRPr="00753310">
        <w:rPr>
          <w:rFonts w:ascii="Calibri" w:hAnsi="Calibri"/>
          <w:b/>
        </w:rPr>
        <w:t>.</w:t>
      </w:r>
      <w:r w:rsidR="00F971E0" w:rsidRPr="00753310">
        <w:rPr>
          <w:rFonts w:ascii="Calibri" w:hAnsi="Calibri"/>
          <w:b/>
        </w:rPr>
        <w:t>3</w:t>
      </w:r>
      <w:r w:rsidRPr="00753310">
        <w:rPr>
          <w:rFonts w:ascii="Calibri" w:hAnsi="Calibri"/>
          <w:b/>
        </w:rPr>
        <w:t>.1</w:t>
      </w:r>
      <w:r w:rsidRPr="00753310">
        <w:rPr>
          <w:rFonts w:ascii="Calibri" w:hAnsi="Calibri"/>
        </w:rPr>
        <w:t xml:space="preserve"> – Para revisão dos preços, a</w:t>
      </w:r>
      <w:r w:rsidRPr="00753310">
        <w:rPr>
          <w:rFonts w:ascii="Calibri" w:hAnsi="Calibri"/>
          <w:lang w:val="pt-PT"/>
        </w:rPr>
        <w:t xml:space="preserve"> licitante vencedora deverá solicitar </w:t>
      </w:r>
      <w:r w:rsidRPr="00753310">
        <w:rPr>
          <w:rStyle w:val="Forte"/>
          <w:rFonts w:ascii="Calibri" w:hAnsi="Calibri"/>
          <w:b w:val="0"/>
          <w:bCs w:val="0"/>
          <w:lang w:val="pt-PT"/>
        </w:rPr>
        <w:t>formalmente ao</w:t>
      </w:r>
      <w:r w:rsidRPr="00753310">
        <w:rPr>
          <w:rFonts w:ascii="Calibri" w:hAnsi="Calibri"/>
          <w:lang w:val="pt-PT"/>
        </w:rPr>
        <w:t xml:space="preserve"> órgão requisitante o restabelecimento do equilíbrio econômico-financeiro d</w:t>
      </w:r>
      <w:r w:rsidR="00746E60" w:rsidRPr="00753310">
        <w:rPr>
          <w:rFonts w:ascii="Calibri" w:hAnsi="Calibri"/>
          <w:lang w:val="pt-PT"/>
        </w:rPr>
        <w:t>a ARP</w:t>
      </w:r>
      <w:r w:rsidRPr="00753310">
        <w:rPr>
          <w:rFonts w:ascii="Calibri" w:hAnsi="Calibri"/>
          <w:lang w:val="pt-PT"/>
        </w:rPr>
        <w:t xml:space="preserve"> e ainda, comprovar o aumento dos encargos por intermédio de notas fiscais originais ou autentic</w:t>
      </w:r>
      <w:r w:rsidRPr="00946753">
        <w:rPr>
          <w:rFonts w:ascii="Calibri" w:hAnsi="Calibri"/>
          <w:lang w:val="pt-PT"/>
        </w:rPr>
        <w:t xml:space="preserve">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lastRenderedPageBreak/>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lastRenderedPageBreak/>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753310"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w:t>
      </w:r>
      <w:r w:rsidR="008D28D0" w:rsidRPr="00753310">
        <w:rPr>
          <w:rFonts w:ascii="Calibri" w:hAnsi="Calibri" w:cs="Calibri"/>
          <w:bCs/>
        </w:rPr>
        <w:t xml:space="preserve">, no endereço eletrônico </w:t>
      </w:r>
      <w:hyperlink r:id="rId13" w:history="1">
        <w:r w:rsidR="008D28D0" w:rsidRPr="00753310">
          <w:rPr>
            <w:rStyle w:val="Hyperlink"/>
            <w:rFonts w:ascii="Calibri" w:hAnsi="Calibri" w:cs="Calibri"/>
            <w:bCs/>
          </w:rPr>
          <w:t>http://portaldecompras.sc.gov.br/</w:t>
        </w:r>
      </w:hyperlink>
      <w:r w:rsidRPr="00753310">
        <w:rPr>
          <w:rFonts w:ascii="Calibri" w:hAnsi="Calibri" w:cs="Calibri"/>
          <w:bCs/>
        </w:rPr>
        <w:t xml:space="preserve"> ou </w:t>
      </w:r>
      <w:hyperlink r:id="rId14" w:history="1">
        <w:r w:rsidRPr="00753310">
          <w:rPr>
            <w:rStyle w:val="Hyperlink"/>
            <w:rFonts w:ascii="Calibri" w:hAnsi="Calibri" w:cs="Calibri"/>
            <w:bCs/>
          </w:rPr>
          <w:t>https://e-lic.sc.gov.br/</w:t>
        </w:r>
      </w:hyperlink>
      <w:r w:rsidRPr="00753310">
        <w:rPr>
          <w:rFonts w:ascii="Calibri" w:hAnsi="Calibri" w:cs="Calibri"/>
          <w:bCs/>
        </w:rPr>
        <w:t xml:space="preserve"> </w:t>
      </w:r>
      <w:r w:rsidR="008D28D0" w:rsidRPr="00753310">
        <w:rPr>
          <w:rFonts w:ascii="Calibri" w:hAnsi="Calibri" w:cs="Calibri"/>
          <w:bCs/>
        </w:rPr>
        <w:t xml:space="preserve">  </w:t>
      </w:r>
    </w:p>
    <w:p w14:paraId="07C24C31" w14:textId="4E7E05F5" w:rsidR="008D28D0" w:rsidRPr="00753310" w:rsidRDefault="00DC5013" w:rsidP="003B3B12">
      <w:pPr>
        <w:shd w:val="clear" w:color="auto" w:fill="FFFFFF"/>
        <w:ind w:firstLine="142"/>
        <w:jc w:val="both"/>
        <w:rPr>
          <w:rFonts w:ascii="Calibri" w:hAnsi="Calibri" w:cs="Calibri"/>
          <w:bCs/>
        </w:rPr>
      </w:pPr>
      <w:r w:rsidRPr="00753310">
        <w:rPr>
          <w:rFonts w:ascii="Calibri" w:hAnsi="Calibri" w:cs="Calibri"/>
          <w:b/>
        </w:rPr>
        <w:t>14</w:t>
      </w:r>
      <w:r w:rsidR="003B3B12" w:rsidRPr="00753310">
        <w:rPr>
          <w:rFonts w:ascii="Calibri" w:hAnsi="Calibri" w:cs="Calibri"/>
          <w:b/>
        </w:rPr>
        <w:t>.2.2</w:t>
      </w:r>
      <w:r w:rsidR="008D28D0" w:rsidRPr="00753310">
        <w:rPr>
          <w:rFonts w:ascii="Calibri" w:hAnsi="Calibri" w:cs="Calibri"/>
          <w:b/>
        </w:rPr>
        <w:t xml:space="preserve"> –</w:t>
      </w:r>
      <w:r w:rsidR="008D28D0" w:rsidRPr="00753310">
        <w:rPr>
          <w:rFonts w:ascii="Calibri" w:hAnsi="Calibri" w:cs="Calibri"/>
          <w:bCs/>
        </w:rPr>
        <w:t xml:space="preserve"> Vistas ao processo licitatório poderão ser realizadas no endereço </w:t>
      </w:r>
      <w:hyperlink r:id="rId15" w:history="1">
        <w:r w:rsidR="008D28D0" w:rsidRPr="00753310">
          <w:rPr>
            <w:rStyle w:val="Hyperlink"/>
            <w:rFonts w:ascii="Calibri" w:hAnsi="Calibri" w:cs="Calibri"/>
            <w:bCs/>
          </w:rPr>
          <w:t>https://portal.sgpe.sea.sc.gov.br</w:t>
        </w:r>
      </w:hyperlink>
      <w:r w:rsidR="008D28D0" w:rsidRPr="00753310">
        <w:rPr>
          <w:rFonts w:ascii="Calibri" w:hAnsi="Calibri" w:cs="Calibri"/>
          <w:bCs/>
        </w:rPr>
        <w:t xml:space="preserve">, informando o nº do processo UDESC </w:t>
      </w:r>
      <w:r w:rsidR="00753310" w:rsidRPr="00753310">
        <w:rPr>
          <w:rFonts w:ascii="Calibri" w:hAnsi="Calibri" w:cs="Calibri"/>
          <w:bCs/>
        </w:rPr>
        <w:t>14351</w:t>
      </w:r>
      <w:r w:rsidR="008D28D0" w:rsidRPr="00753310">
        <w:rPr>
          <w:rFonts w:ascii="Calibri" w:hAnsi="Calibri" w:cs="Calibri"/>
          <w:bCs/>
        </w:rPr>
        <w:t>/202</w:t>
      </w:r>
      <w:r w:rsidR="00170C9D" w:rsidRPr="00753310">
        <w:rPr>
          <w:rFonts w:ascii="Calibri" w:hAnsi="Calibri" w:cs="Calibri"/>
          <w:bCs/>
        </w:rPr>
        <w:t>4</w:t>
      </w:r>
      <w:r w:rsidR="008D28D0" w:rsidRPr="00753310">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753310">
        <w:rPr>
          <w:rFonts w:ascii="Calibri" w:hAnsi="Calibri" w:cs="Calibri"/>
          <w:b/>
        </w:rPr>
        <w:lastRenderedPageBreak/>
        <w:t>1</w:t>
      </w:r>
      <w:r w:rsidR="00DC5013" w:rsidRPr="00753310">
        <w:rPr>
          <w:rFonts w:ascii="Calibri" w:hAnsi="Calibri" w:cs="Calibri"/>
          <w:b/>
        </w:rPr>
        <w:t>4</w:t>
      </w:r>
      <w:r w:rsidR="00733A11" w:rsidRPr="00753310">
        <w:rPr>
          <w:rFonts w:ascii="Calibri" w:hAnsi="Calibri" w:cs="Calibri"/>
          <w:b/>
        </w:rPr>
        <w:t>.</w:t>
      </w:r>
      <w:r w:rsidR="003B3B12" w:rsidRPr="00753310">
        <w:rPr>
          <w:rFonts w:ascii="Calibri" w:hAnsi="Calibri" w:cs="Calibri"/>
          <w:b/>
        </w:rPr>
        <w:t>2.3</w:t>
      </w:r>
      <w:r w:rsidR="00733A11" w:rsidRPr="00753310">
        <w:rPr>
          <w:rFonts w:ascii="Calibri" w:hAnsi="Calibri" w:cs="Calibri"/>
          <w:b/>
        </w:rPr>
        <w:t xml:space="preserve"> </w:t>
      </w:r>
      <w:r w:rsidR="00733A11" w:rsidRPr="00753310">
        <w:rPr>
          <w:rFonts w:ascii="Calibri" w:hAnsi="Calibri" w:cs="Calibri"/>
          <w:szCs w:val="22"/>
        </w:rPr>
        <w:t xml:space="preserve">– A </w:t>
      </w:r>
      <w:proofErr w:type="spellStart"/>
      <w:r w:rsidR="003B3B12" w:rsidRPr="00753310">
        <w:rPr>
          <w:rFonts w:ascii="Calibri" w:hAnsi="Calibri" w:cs="Calibri"/>
          <w:szCs w:val="22"/>
        </w:rPr>
        <w:t>Udesc</w:t>
      </w:r>
      <w:proofErr w:type="spellEnd"/>
      <w:r w:rsidR="00733A11" w:rsidRPr="00753310">
        <w:rPr>
          <w:rFonts w:ascii="Calibri" w:hAnsi="Calibri" w:cs="Calibri"/>
          <w:szCs w:val="22"/>
        </w:rPr>
        <w:t xml:space="preserve"> não se responsabiliza pelo conteúdo e autenticidade de cópias deste edital, senão aquelas que estiverem </w:t>
      </w:r>
      <w:r w:rsidR="003B3B12" w:rsidRPr="00753310">
        <w:rPr>
          <w:rFonts w:ascii="Calibri" w:hAnsi="Calibri" w:cs="Calibri"/>
          <w:szCs w:val="22"/>
        </w:rPr>
        <w:t>nos sites informados anteriormente</w:t>
      </w:r>
      <w:r w:rsidR="00733A11" w:rsidRPr="00753310">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753310" w:rsidRDefault="006E3CF5" w:rsidP="003B3B12">
      <w:pPr>
        <w:ind w:firstLine="142"/>
        <w:jc w:val="both"/>
        <w:rPr>
          <w:rFonts w:ascii="Calibri" w:hAnsi="Calibri" w:cs="Calibri"/>
          <w:szCs w:val="22"/>
        </w:rPr>
      </w:pPr>
      <w:r w:rsidRPr="00753310">
        <w:rPr>
          <w:rFonts w:ascii="Calibri" w:hAnsi="Calibri" w:cs="Calibri"/>
          <w:b/>
          <w:bCs/>
          <w:szCs w:val="22"/>
        </w:rPr>
        <w:t>1</w:t>
      </w:r>
      <w:r w:rsidR="00DC5013" w:rsidRPr="00753310">
        <w:rPr>
          <w:rFonts w:ascii="Calibri" w:hAnsi="Calibri" w:cs="Calibri"/>
          <w:b/>
          <w:bCs/>
          <w:szCs w:val="22"/>
        </w:rPr>
        <w:t>4</w:t>
      </w:r>
      <w:r w:rsidR="00733A11" w:rsidRPr="00753310">
        <w:rPr>
          <w:rFonts w:ascii="Calibri" w:hAnsi="Calibri" w:cs="Calibri"/>
          <w:b/>
          <w:bCs/>
          <w:szCs w:val="22"/>
        </w:rPr>
        <w:t xml:space="preserve">.6.1 – </w:t>
      </w:r>
      <w:r w:rsidR="00733A11" w:rsidRPr="00753310">
        <w:rPr>
          <w:rFonts w:ascii="Calibri" w:hAnsi="Calibri" w:cs="Calibri"/>
          <w:szCs w:val="22"/>
        </w:rPr>
        <w:t xml:space="preserve">Caso ocorram alterações neste edital, </w:t>
      </w:r>
      <w:r w:rsidR="003B3B12" w:rsidRPr="00753310">
        <w:rPr>
          <w:rFonts w:ascii="Calibri" w:hAnsi="Calibri" w:cs="Calibri"/>
          <w:szCs w:val="22"/>
        </w:rPr>
        <w:t>elas</w:t>
      </w:r>
      <w:r w:rsidR="00733A11" w:rsidRPr="00753310">
        <w:rPr>
          <w:rFonts w:ascii="Calibri" w:hAnsi="Calibri" w:cs="Calibri"/>
          <w:szCs w:val="22"/>
        </w:rPr>
        <w:t xml:space="preserve"> serão disponibilizadas no </w:t>
      </w:r>
      <w:r w:rsidR="008D28D0" w:rsidRPr="00753310">
        <w:rPr>
          <w:rFonts w:ascii="Calibri" w:hAnsi="Calibri" w:cs="Calibri"/>
          <w:szCs w:val="22"/>
        </w:rPr>
        <w:t>Portal</w:t>
      </w:r>
      <w:r w:rsidR="003B3B12" w:rsidRPr="00753310">
        <w:rPr>
          <w:rFonts w:ascii="Calibri" w:hAnsi="Calibri" w:cs="Calibri"/>
          <w:szCs w:val="22"/>
        </w:rPr>
        <w:t xml:space="preserve"> de compras</w:t>
      </w:r>
      <w:r w:rsidR="008D28D0" w:rsidRPr="00753310">
        <w:rPr>
          <w:rFonts w:ascii="Calibri" w:hAnsi="Calibri" w:cs="Calibri"/>
          <w:szCs w:val="22"/>
        </w:rPr>
        <w:t>;</w:t>
      </w:r>
    </w:p>
    <w:p w14:paraId="6FCC8C25" w14:textId="77777777" w:rsidR="00733A11" w:rsidRPr="00753310" w:rsidRDefault="006E3CF5">
      <w:pPr>
        <w:jc w:val="both"/>
        <w:rPr>
          <w:rFonts w:ascii="Calibri" w:hAnsi="Calibri" w:cs="Calibri"/>
        </w:rPr>
      </w:pPr>
      <w:r w:rsidRPr="00753310">
        <w:rPr>
          <w:rFonts w:ascii="Calibri" w:hAnsi="Calibri" w:cs="Calibri"/>
          <w:b/>
          <w:bCs/>
          <w:szCs w:val="18"/>
        </w:rPr>
        <w:t>1</w:t>
      </w:r>
      <w:r w:rsidR="00DC5013" w:rsidRPr="00753310">
        <w:rPr>
          <w:rFonts w:ascii="Calibri" w:hAnsi="Calibri" w:cs="Calibri"/>
          <w:b/>
          <w:bCs/>
          <w:szCs w:val="18"/>
        </w:rPr>
        <w:t>4</w:t>
      </w:r>
      <w:r w:rsidR="00733A11" w:rsidRPr="00753310">
        <w:rPr>
          <w:rFonts w:ascii="Calibri" w:hAnsi="Calibri" w:cs="Calibri"/>
          <w:b/>
          <w:bCs/>
          <w:szCs w:val="18"/>
        </w:rPr>
        <w:t>.</w:t>
      </w:r>
      <w:r w:rsidR="003B3B12" w:rsidRPr="00753310">
        <w:rPr>
          <w:rFonts w:ascii="Calibri" w:hAnsi="Calibri" w:cs="Calibri"/>
          <w:b/>
          <w:bCs/>
          <w:szCs w:val="18"/>
        </w:rPr>
        <w:t>7</w:t>
      </w:r>
      <w:r w:rsidR="00733A11" w:rsidRPr="00753310">
        <w:rPr>
          <w:rFonts w:ascii="Calibri" w:hAnsi="Calibri" w:cs="Calibri"/>
          <w:b/>
          <w:bCs/>
          <w:szCs w:val="18"/>
        </w:rPr>
        <w:t xml:space="preserve"> </w:t>
      </w:r>
      <w:r w:rsidR="00733A11" w:rsidRPr="00753310">
        <w:rPr>
          <w:rFonts w:ascii="Calibri" w:hAnsi="Calibri" w:cs="Calibri"/>
          <w:szCs w:val="18"/>
        </w:rPr>
        <w:t xml:space="preserve">– </w:t>
      </w:r>
      <w:r w:rsidR="00733A11" w:rsidRPr="00753310">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753310" w:rsidRDefault="006E3CF5" w:rsidP="00521EE2">
      <w:pPr>
        <w:jc w:val="both"/>
        <w:rPr>
          <w:rFonts w:ascii="Calibri" w:hAnsi="Calibri" w:cs="Calibri"/>
          <w:szCs w:val="18"/>
        </w:rPr>
      </w:pPr>
      <w:r w:rsidRPr="00753310">
        <w:rPr>
          <w:rFonts w:ascii="Calibri" w:hAnsi="Calibri" w:cs="Calibri"/>
          <w:b/>
          <w:bCs/>
          <w:szCs w:val="18"/>
        </w:rPr>
        <w:t>1</w:t>
      </w:r>
      <w:r w:rsidR="00DC5013" w:rsidRPr="00753310">
        <w:rPr>
          <w:rFonts w:ascii="Calibri" w:hAnsi="Calibri" w:cs="Calibri"/>
          <w:b/>
          <w:bCs/>
          <w:szCs w:val="18"/>
        </w:rPr>
        <w:t>4</w:t>
      </w:r>
      <w:r w:rsidR="00733A11" w:rsidRPr="00753310">
        <w:rPr>
          <w:rFonts w:ascii="Calibri" w:hAnsi="Calibri" w:cs="Calibri"/>
          <w:b/>
          <w:bCs/>
          <w:szCs w:val="18"/>
        </w:rPr>
        <w:t>.</w:t>
      </w:r>
      <w:r w:rsidR="003B3B12" w:rsidRPr="00753310">
        <w:rPr>
          <w:rFonts w:ascii="Calibri" w:hAnsi="Calibri" w:cs="Calibri"/>
          <w:b/>
          <w:bCs/>
          <w:szCs w:val="18"/>
        </w:rPr>
        <w:t>8</w:t>
      </w:r>
      <w:r w:rsidR="00733A11" w:rsidRPr="00753310">
        <w:rPr>
          <w:rFonts w:ascii="Calibri" w:hAnsi="Calibri" w:cs="Calibri"/>
          <w:szCs w:val="18"/>
        </w:rPr>
        <w:t xml:space="preserve"> – </w:t>
      </w:r>
      <w:r w:rsidR="00733A11" w:rsidRPr="00753310">
        <w:rPr>
          <w:rFonts w:ascii="Calibri" w:hAnsi="Calibri" w:cs="Calibri"/>
          <w:szCs w:val="22"/>
        </w:rPr>
        <w:t>Fica eleito o Foro da Comarca da Capital do Estado de Santa Catarina,</w:t>
      </w:r>
      <w:r w:rsidR="00733A11" w:rsidRPr="00753310">
        <w:rPr>
          <w:rFonts w:ascii="Calibri" w:hAnsi="Calibri" w:cs="Calibri"/>
          <w:szCs w:val="18"/>
        </w:rPr>
        <w:t xml:space="preserve"> com prevalência sobre qualquer outro, para apreciação judicial de quaisquer questões resultantes deste edital.</w:t>
      </w:r>
    </w:p>
    <w:p w14:paraId="70549871" w14:textId="77777777" w:rsidR="003206AA" w:rsidRPr="00753310" w:rsidRDefault="003206AA">
      <w:pPr>
        <w:jc w:val="both"/>
        <w:rPr>
          <w:rFonts w:ascii="Calibri" w:hAnsi="Calibri" w:cs="Calibri"/>
          <w:szCs w:val="18"/>
        </w:rPr>
      </w:pPr>
    </w:p>
    <w:p w14:paraId="78691D96" w14:textId="783F0D7C" w:rsidR="003206AA" w:rsidRPr="00753310" w:rsidRDefault="008B233F"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53310" w:rsidRPr="00753310">
            <w:rPr>
              <w:rFonts w:asciiTheme="minorHAnsi" w:hAnsiTheme="minorHAnsi" w:cstheme="minorHAnsi"/>
              <w:b/>
            </w:rPr>
            <w:t>Florianópolis/SC</w:t>
          </w:r>
        </w:sdtContent>
      </w:sdt>
      <w:r w:rsidR="006F0DFF" w:rsidRPr="00753310">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6-10T00:00:00Z">
            <w:dateFormat w:val="d' de 'MMMM' de 'yyyy"/>
            <w:lid w:val="pt-BR"/>
            <w:storeMappedDataAs w:val="dateTime"/>
            <w:calendar w:val="gregorian"/>
          </w:date>
        </w:sdtPr>
        <w:sdtEndPr/>
        <w:sdtContent>
          <w:r w:rsidR="00C75CC8">
            <w:rPr>
              <w:rFonts w:asciiTheme="minorHAnsi" w:hAnsiTheme="minorHAnsi" w:cstheme="minorHAnsi"/>
              <w:b/>
            </w:rPr>
            <w:t>10 de junho de 2024</w:t>
          </w:r>
        </w:sdtContent>
      </w:sdt>
      <w:r w:rsidR="00D84E0F" w:rsidRPr="00753310">
        <w:rPr>
          <w:rFonts w:asciiTheme="minorHAnsi" w:hAnsiTheme="minorHAnsi" w:cstheme="minorHAnsi"/>
          <w:b/>
        </w:rPr>
        <w:t>.</w:t>
      </w:r>
    </w:p>
    <w:p w14:paraId="73A0EB1D" w14:textId="77A65A29" w:rsidR="003206AA" w:rsidRPr="00753310" w:rsidRDefault="003206AA" w:rsidP="003206AA">
      <w:pPr>
        <w:jc w:val="center"/>
        <w:rPr>
          <w:rFonts w:ascii="Calibri" w:hAnsi="Calibri" w:cs="Calibri"/>
          <w:b/>
          <w:szCs w:val="18"/>
        </w:rPr>
      </w:pPr>
    </w:p>
    <w:p w14:paraId="43DDC63D" w14:textId="77777777" w:rsidR="00753310" w:rsidRPr="00753310" w:rsidRDefault="00753310" w:rsidP="003206AA">
      <w:pPr>
        <w:jc w:val="center"/>
        <w:rPr>
          <w:rFonts w:ascii="Calibri" w:hAnsi="Calibri" w:cs="Calibri"/>
          <w:b/>
          <w:szCs w:val="18"/>
        </w:rPr>
      </w:pPr>
    </w:p>
    <w:p w14:paraId="7F68BFD4" w14:textId="5836F340" w:rsidR="003206AA" w:rsidRPr="00753310" w:rsidRDefault="00E36193" w:rsidP="003206AA">
      <w:pPr>
        <w:pStyle w:val="Ttulo4"/>
        <w:rPr>
          <w:rFonts w:ascii="Calibri" w:hAnsi="Calibri" w:cs="Calibri"/>
          <w:sz w:val="24"/>
          <w:szCs w:val="24"/>
        </w:rPr>
      </w:pPr>
      <w:r w:rsidRPr="00753310">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sidRPr="00753310">
        <w:rPr>
          <w:rFonts w:ascii="Calibri" w:hAnsi="Calibri"/>
          <w:b/>
        </w:rPr>
        <w:t>REITOR DA FUNDAÇÃO UNIVERSIDADE DO ESTADO DE SANTA CAT</w:t>
      </w:r>
      <w:r>
        <w:rPr>
          <w:rFonts w:ascii="Calibri" w:hAnsi="Calibri"/>
          <w:b/>
        </w:rPr>
        <w: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56724567" w:rsidR="00733A11" w:rsidRDefault="00733A11">
      <w:pPr>
        <w:tabs>
          <w:tab w:val="left" w:pos="204"/>
          <w:tab w:val="left" w:pos="720"/>
        </w:tabs>
        <w:autoSpaceDE w:val="0"/>
        <w:jc w:val="center"/>
        <w:rPr>
          <w:rFonts w:ascii="Calibri" w:hAnsi="Calibri" w:cs="Calibri"/>
          <w:b/>
        </w:rPr>
      </w:pPr>
      <w:r w:rsidRPr="00753310">
        <w:rPr>
          <w:rFonts w:ascii="Calibri" w:hAnsi="Calibri" w:cs="Calibri"/>
          <w:b/>
        </w:rPr>
        <w:t xml:space="preserve">PREGÃO ELETRÔNICO Nº </w:t>
      </w:r>
      <w:r w:rsidR="00753310" w:rsidRPr="00753310">
        <w:rPr>
          <w:rFonts w:ascii="Calibri" w:hAnsi="Calibri" w:cs="Calibri"/>
          <w:b/>
        </w:rPr>
        <w:t>0667</w:t>
      </w:r>
      <w:r w:rsidR="00F2392A" w:rsidRPr="00753310">
        <w:rPr>
          <w:rFonts w:ascii="Calibri" w:hAnsi="Calibri" w:cs="Calibri"/>
          <w:b/>
        </w:rPr>
        <w:t>/20</w:t>
      </w:r>
      <w:r w:rsidR="00095A81" w:rsidRPr="00753310">
        <w:rPr>
          <w:rFonts w:ascii="Calibri" w:hAnsi="Calibri" w:cs="Calibri"/>
          <w:b/>
        </w:rPr>
        <w:t>2</w:t>
      </w:r>
      <w:r w:rsidR="00170C9D" w:rsidRPr="00753310">
        <w:rPr>
          <w:rFonts w:ascii="Calibri" w:hAnsi="Calibri" w:cs="Calibri"/>
          <w:b/>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21BD81CE" w:rsidR="00082D65" w:rsidRPr="00753310" w:rsidRDefault="00082D65" w:rsidP="00082D65">
      <w:pPr>
        <w:jc w:val="center"/>
        <w:rPr>
          <w:rFonts w:ascii="Calibri" w:hAnsi="Calibri" w:cs="Calibri"/>
          <w:b/>
        </w:rPr>
      </w:pPr>
      <w:r w:rsidRPr="00753310">
        <w:rPr>
          <w:rFonts w:ascii="Calibri" w:hAnsi="Calibri" w:cs="Calibri"/>
          <w:b/>
        </w:rPr>
        <w:t xml:space="preserve">PREGÃO ELETRÔNICO Nº </w:t>
      </w:r>
      <w:r w:rsidR="00753310" w:rsidRPr="00753310">
        <w:rPr>
          <w:rFonts w:ascii="Calibri" w:hAnsi="Calibri" w:cs="Calibri"/>
          <w:b/>
        </w:rPr>
        <w:t>0667</w:t>
      </w:r>
      <w:r w:rsidR="00F2392A" w:rsidRPr="00753310">
        <w:rPr>
          <w:rFonts w:ascii="Calibri" w:hAnsi="Calibri" w:cs="Calibri"/>
          <w:b/>
        </w:rPr>
        <w:t>/20</w:t>
      </w:r>
      <w:r w:rsidR="00095A81" w:rsidRPr="00753310">
        <w:rPr>
          <w:rFonts w:ascii="Calibri" w:hAnsi="Calibri" w:cs="Calibri"/>
          <w:b/>
        </w:rPr>
        <w:t>2</w:t>
      </w:r>
      <w:r w:rsidR="00170C9D" w:rsidRPr="00753310">
        <w:rPr>
          <w:rFonts w:ascii="Calibri" w:hAnsi="Calibri" w:cs="Calibri"/>
          <w:b/>
        </w:rPr>
        <w:t>4</w:t>
      </w:r>
    </w:p>
    <w:p w14:paraId="20D91D17" w14:textId="77777777" w:rsidR="00082D65" w:rsidRPr="00753310"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753310">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7415C11F" w:rsidR="00F971E0" w:rsidRPr="00753310" w:rsidRDefault="00F971E0" w:rsidP="00F971E0">
      <w:pPr>
        <w:pStyle w:val="Ttulo"/>
        <w:rPr>
          <w:rFonts w:ascii="Calibri" w:hAnsi="Calibri"/>
          <w:sz w:val="24"/>
          <w14:shadow w14:blurRad="0" w14:dist="0" w14:dir="0" w14:sx="0" w14:sy="0" w14:kx="0" w14:ky="0" w14:algn="none">
            <w14:srgbClr w14:val="000000"/>
          </w14:shadow>
        </w:rPr>
      </w:pPr>
      <w:r w:rsidRPr="00753310">
        <w:rPr>
          <w:rFonts w:ascii="Calibri" w:hAnsi="Calibri"/>
          <w:sz w:val="24"/>
          <w14:shadow w14:blurRad="0" w14:dist="0" w14:dir="0" w14:sx="0" w14:sy="0" w14:kx="0" w14:ky="0" w14:algn="none">
            <w14:srgbClr w14:val="000000"/>
          </w14:shadow>
        </w:rPr>
        <w:t xml:space="preserve">PREGÃO ELETRÔNICO nº </w:t>
      </w:r>
      <w:r w:rsidR="00753310" w:rsidRPr="00753310">
        <w:rPr>
          <w:rFonts w:ascii="Calibri" w:hAnsi="Calibri"/>
          <w:sz w:val="24"/>
          <w14:shadow w14:blurRad="0" w14:dist="0" w14:dir="0" w14:sx="0" w14:sy="0" w14:kx="0" w14:ky="0" w14:algn="none">
            <w14:srgbClr w14:val="000000"/>
          </w14:shadow>
        </w:rPr>
        <w:t>0667</w:t>
      </w:r>
      <w:r w:rsidRPr="00753310">
        <w:rPr>
          <w:rFonts w:ascii="Calibri" w:hAnsi="Calibri"/>
          <w:sz w:val="24"/>
          <w14:shadow w14:blurRad="0" w14:dist="0" w14:dir="0" w14:sx="0" w14:sy="0" w14:kx="0" w14:ky="0" w14:algn="none">
            <w14:srgbClr w14:val="000000"/>
          </w14:shadow>
        </w:rPr>
        <w:t>/202</w:t>
      </w:r>
      <w:r w:rsidR="00170C9D" w:rsidRPr="00753310">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75331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7AC2B21B" w:rsidR="00746E60" w:rsidRPr="00753310" w:rsidRDefault="00746E60" w:rsidP="00753310">
      <w:pPr>
        <w:pStyle w:val="Ttulo1"/>
        <w:numPr>
          <w:ilvl w:val="0"/>
          <w:numId w:val="0"/>
        </w:numPr>
        <w:tabs>
          <w:tab w:val="left" w:pos="1134"/>
        </w:tabs>
        <w:jc w:val="center"/>
        <w:rPr>
          <w:rFonts w:ascii="Calibri" w:hAnsi="Calibri" w:cs="Calibri"/>
          <w:bCs/>
          <w:szCs w:val="24"/>
        </w:rPr>
      </w:pPr>
      <w:r w:rsidRPr="00753310">
        <w:rPr>
          <w:rFonts w:ascii="Calibri" w:hAnsi="Calibri" w:cs="Calibri"/>
          <w:bCs/>
          <w:szCs w:val="24"/>
        </w:rPr>
        <w:t xml:space="preserve">PREGÃO ELETRÔNICO nº </w:t>
      </w:r>
      <w:r w:rsidR="00753310" w:rsidRPr="00753310">
        <w:rPr>
          <w:rFonts w:ascii="Calibri" w:hAnsi="Calibri" w:cs="Calibri"/>
          <w:bCs/>
          <w:szCs w:val="24"/>
        </w:rPr>
        <w:t>0667</w:t>
      </w:r>
      <w:r w:rsidRPr="00753310">
        <w:rPr>
          <w:rFonts w:ascii="Calibri" w:hAnsi="Calibri" w:cs="Calibri"/>
          <w:bCs/>
          <w:szCs w:val="24"/>
        </w:rPr>
        <w:t>/202</w:t>
      </w:r>
      <w:r w:rsidR="00170C9D" w:rsidRPr="00753310">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5"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5"/>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24568982"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26E608AF" w14:textId="77777777" w:rsidR="00953B7B" w:rsidRPr="005711D8" w:rsidRDefault="00953B7B" w:rsidP="00746E60">
      <w:pPr>
        <w:pStyle w:val="EspSubTitulo1Char"/>
        <w:tabs>
          <w:tab w:val="left" w:pos="1134"/>
        </w:tabs>
        <w:suppressAutoHyphens/>
        <w:spacing w:before="0" w:after="0"/>
        <w:rPr>
          <w:rFonts w:ascii="Calibri" w:hAnsi="Calibri"/>
          <w:bCs/>
          <w:szCs w:val="22"/>
        </w:rPr>
      </w:pPr>
    </w:p>
    <w:p w14:paraId="7300C3CA" w14:textId="1F1E8E80" w:rsidR="00746E60" w:rsidRDefault="008B233F"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53B7B">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0CDDF2AC" w:rsidR="00746E60" w:rsidRDefault="00746E60" w:rsidP="00746E60">
      <w:pPr>
        <w:ind w:right="27"/>
        <w:jc w:val="center"/>
        <w:rPr>
          <w:rFonts w:ascii="Calibri" w:hAnsi="Calibri" w:cs="Calibri"/>
          <w:sz w:val="22"/>
          <w:szCs w:val="22"/>
        </w:rPr>
      </w:pPr>
    </w:p>
    <w:p w14:paraId="714FFAD4" w14:textId="77777777" w:rsidR="00953B7B" w:rsidRPr="005711D8" w:rsidRDefault="00953B7B"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753310" w:rsidRDefault="00F81BF6" w:rsidP="00D24E5C">
      <w:pPr>
        <w:pageBreakBefore/>
        <w:jc w:val="center"/>
        <w:rPr>
          <w:rFonts w:ascii="Calibri" w:hAnsi="Calibri" w:cs="Calibri"/>
          <w:b/>
        </w:rPr>
      </w:pPr>
      <w:r w:rsidRPr="00753310">
        <w:rPr>
          <w:rFonts w:ascii="Calibri" w:hAnsi="Calibri" w:cs="Calibri"/>
          <w:b/>
        </w:rPr>
        <w:lastRenderedPageBreak/>
        <w:t xml:space="preserve">ANEXO </w:t>
      </w:r>
      <w:r w:rsidR="00567C5D" w:rsidRPr="00753310">
        <w:rPr>
          <w:rFonts w:ascii="Calibri" w:hAnsi="Calibri" w:cs="Calibri"/>
          <w:b/>
        </w:rPr>
        <w:t>V</w:t>
      </w:r>
    </w:p>
    <w:p w14:paraId="48CC0343" w14:textId="196F9962" w:rsidR="00F81BF6" w:rsidRPr="00753310" w:rsidRDefault="00F81BF6" w:rsidP="00F81BF6">
      <w:pPr>
        <w:pStyle w:val="Ttulo"/>
        <w:rPr>
          <w:rFonts w:ascii="Calibri" w:hAnsi="Calibri"/>
          <w:sz w:val="24"/>
          <w14:shadow w14:blurRad="0" w14:dist="0" w14:dir="0" w14:sx="0" w14:sy="0" w14:kx="0" w14:ky="0" w14:algn="none">
            <w14:srgbClr w14:val="000000"/>
          </w14:shadow>
        </w:rPr>
      </w:pPr>
      <w:r w:rsidRPr="00753310">
        <w:rPr>
          <w:rFonts w:ascii="Calibri" w:hAnsi="Calibri"/>
          <w:sz w:val="24"/>
          <w14:shadow w14:blurRad="0" w14:dist="0" w14:dir="0" w14:sx="0" w14:sy="0" w14:kx="0" w14:ky="0" w14:algn="none">
            <w14:srgbClr w14:val="000000"/>
          </w14:shadow>
        </w:rPr>
        <w:t xml:space="preserve">PREGÃO ELETRÔNICO nº </w:t>
      </w:r>
      <w:r w:rsidR="00753310" w:rsidRPr="00753310">
        <w:rPr>
          <w:rFonts w:ascii="Calibri" w:hAnsi="Calibri"/>
          <w:sz w:val="24"/>
          <w14:shadow w14:blurRad="0" w14:dist="0" w14:dir="0" w14:sx="0" w14:sy="0" w14:kx="0" w14:ky="0" w14:algn="none">
            <w14:srgbClr w14:val="000000"/>
          </w14:shadow>
        </w:rPr>
        <w:t>0667</w:t>
      </w:r>
      <w:r w:rsidR="00F2392A" w:rsidRPr="00753310">
        <w:rPr>
          <w:rFonts w:ascii="Calibri" w:hAnsi="Calibri"/>
          <w:sz w:val="24"/>
          <w14:shadow w14:blurRad="0" w14:dist="0" w14:dir="0" w14:sx="0" w14:sy="0" w14:kx="0" w14:ky="0" w14:algn="none">
            <w14:srgbClr w14:val="000000"/>
          </w14:shadow>
        </w:rPr>
        <w:t>/20</w:t>
      </w:r>
      <w:r w:rsidR="00095A81" w:rsidRPr="00753310">
        <w:rPr>
          <w:rFonts w:ascii="Calibri" w:hAnsi="Calibri"/>
          <w:sz w:val="24"/>
          <w14:shadow w14:blurRad="0" w14:dist="0" w14:dir="0" w14:sx="0" w14:sy="0" w14:kx="0" w14:ky="0" w14:algn="none">
            <w14:srgbClr w14:val="000000"/>
          </w14:shadow>
        </w:rPr>
        <w:t>2</w:t>
      </w:r>
      <w:r w:rsidR="00170C9D" w:rsidRPr="00753310">
        <w:rPr>
          <w:rFonts w:ascii="Calibri" w:hAnsi="Calibri"/>
          <w:sz w:val="24"/>
          <w14:shadow w14:blurRad="0" w14:dist="0" w14:dir="0" w14:sx="0" w14:sy="0" w14:kx="0" w14:ky="0" w14:algn="none">
            <w14:srgbClr w14:val="000000"/>
          </w14:shadow>
        </w:rPr>
        <w:t>4</w:t>
      </w:r>
    </w:p>
    <w:p w14:paraId="55A5FD0D" w14:textId="77777777" w:rsidR="00F81BF6" w:rsidRPr="00753310" w:rsidRDefault="00F81BF6" w:rsidP="00C1105C">
      <w:pPr>
        <w:pStyle w:val="Recuodecorpodetexto2"/>
        <w:spacing w:after="0" w:line="240" w:lineRule="auto"/>
        <w:ind w:left="3827"/>
        <w:jc w:val="both"/>
        <w:rPr>
          <w:rFonts w:ascii="Calibri" w:hAnsi="Calibri"/>
          <w:b/>
        </w:rPr>
      </w:pPr>
      <w:r w:rsidRPr="00753310">
        <w:rPr>
          <w:rFonts w:ascii="Calibri" w:hAnsi="Calibri"/>
          <w:b/>
        </w:rPr>
        <w:t>MINUTA DE CONTRATO</w:t>
      </w:r>
    </w:p>
    <w:p w14:paraId="5BE9C226" w14:textId="77777777" w:rsidR="00C1105C" w:rsidRPr="00753310" w:rsidRDefault="00C1105C" w:rsidP="00C1105C">
      <w:pPr>
        <w:pStyle w:val="Recuodecorpodetexto2"/>
        <w:spacing w:after="0" w:line="240" w:lineRule="auto"/>
        <w:ind w:left="3827"/>
        <w:jc w:val="both"/>
        <w:rPr>
          <w:rFonts w:ascii="Calibri" w:hAnsi="Calibri"/>
          <w:b/>
        </w:rPr>
      </w:pPr>
    </w:p>
    <w:p w14:paraId="31CA1142" w14:textId="42C7E86D" w:rsidR="00F81BF6" w:rsidRPr="009B21AF" w:rsidRDefault="00753310" w:rsidP="00F81BF6">
      <w:pPr>
        <w:pStyle w:val="Recuodecorpodetexto2"/>
        <w:spacing w:line="240" w:lineRule="auto"/>
        <w:ind w:left="3827"/>
        <w:jc w:val="both"/>
        <w:rPr>
          <w:rFonts w:ascii="Calibri" w:hAnsi="Calibri"/>
          <w:bCs/>
          <w:sz w:val="22"/>
          <w:szCs w:val="22"/>
        </w:rPr>
      </w:pPr>
      <w:r w:rsidRPr="00753310">
        <w:rPr>
          <w:rFonts w:ascii="Calibri" w:hAnsi="Calibri" w:cs="Calibri"/>
          <w:b/>
          <w:sz w:val="22"/>
          <w:szCs w:val="22"/>
        </w:rPr>
        <w:t>CONTRATAÇÃO DE EMPRESA ESPECIALIZADA EM SERVIÇOS DE LAVANDERIA - CAMPUS I, CERES E CESFI</w:t>
      </w:r>
      <w:r w:rsidR="00A54DA0" w:rsidRPr="00753310">
        <w:rPr>
          <w:rFonts w:ascii="Calibri" w:hAnsi="Calibri"/>
          <w:bCs/>
          <w:sz w:val="22"/>
          <w:szCs w:val="22"/>
        </w:rPr>
        <w:t xml:space="preserve"> </w:t>
      </w:r>
      <w:r w:rsidR="00F81BF6" w:rsidRPr="00753310">
        <w:rPr>
          <w:rFonts w:ascii="Calibri" w:hAnsi="Calibri"/>
          <w:bCs/>
          <w:sz w:val="22"/>
          <w:szCs w:val="22"/>
        </w:rPr>
        <w:t>QUE ENTRE SI CELEBRAM A FUNDAÇÃO UNIVERSIDADE DO ESTADO DE SANTA CATARINA – UDESC E A EMPRESA ...............</w:t>
      </w:r>
      <w:r w:rsidR="00F81BF6" w:rsidRPr="009B21AF">
        <w:rPr>
          <w:rFonts w:ascii="Calibri" w:hAnsi="Calibri"/>
          <w:bCs/>
          <w:sz w:val="22"/>
          <w:szCs w:val="22"/>
        </w:rPr>
        <w:t xml:space="preserve">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76E9AF2A" w:rsidR="00F81BF6" w:rsidRPr="00753310" w:rsidRDefault="00A54DA0" w:rsidP="00F81BF6">
      <w:pPr>
        <w:pStyle w:val="Corpodetexto23"/>
        <w:rPr>
          <w:rFonts w:ascii="Calibri" w:hAnsi="Calibri" w:cs="Calibri"/>
          <w:color w:val="000000" w:themeColor="text1"/>
          <w:sz w:val="22"/>
          <w:szCs w:val="22"/>
        </w:rPr>
      </w:pPr>
      <w:r w:rsidRPr="00753310">
        <w:rPr>
          <w:rFonts w:ascii="Calibri" w:hAnsi="Calibri" w:cs="Calibri"/>
          <w:color w:val="000000" w:themeColor="text1"/>
          <w:sz w:val="22"/>
          <w:szCs w:val="22"/>
        </w:rPr>
        <w:t xml:space="preserve">Constitui objeto do presente a </w:t>
      </w:r>
      <w:r w:rsidR="00753310" w:rsidRPr="00753310">
        <w:rPr>
          <w:rFonts w:ascii="Calibri" w:hAnsi="Calibri" w:cs="Calibri"/>
          <w:b/>
          <w:color w:val="000000" w:themeColor="text1"/>
          <w:sz w:val="22"/>
          <w:szCs w:val="22"/>
        </w:rPr>
        <w:t>CONTRATAÇÃO DE EMPRESA ESPECIALIZADA EM SERVIÇOS DE LAVANDERIA - CAMPUS I, CERES E CESFI</w:t>
      </w:r>
      <w:r w:rsidR="00F81BF6" w:rsidRPr="00753310">
        <w:rPr>
          <w:rFonts w:ascii="Calibri" w:hAnsi="Calibri" w:cs="Calibri"/>
          <w:color w:val="000000" w:themeColor="text1"/>
          <w:sz w:val="22"/>
          <w:szCs w:val="22"/>
        </w:rPr>
        <w:t xml:space="preserve">, de acordo com as especificações e condições para execução do objeto, descritos no </w:t>
      </w:r>
      <w:r w:rsidR="00F81BF6" w:rsidRPr="00753310">
        <w:rPr>
          <w:rFonts w:ascii="Calibri" w:hAnsi="Calibri" w:cs="Calibri"/>
          <w:b/>
          <w:bCs/>
          <w:color w:val="000000" w:themeColor="text1"/>
          <w:sz w:val="22"/>
          <w:szCs w:val="22"/>
        </w:rPr>
        <w:t>Anexo I</w:t>
      </w:r>
      <w:r w:rsidR="00C50B66" w:rsidRPr="00753310">
        <w:rPr>
          <w:rFonts w:ascii="Calibri" w:hAnsi="Calibri" w:cs="Calibri"/>
          <w:b/>
          <w:bCs/>
          <w:color w:val="000000" w:themeColor="text1"/>
          <w:sz w:val="22"/>
          <w:szCs w:val="22"/>
        </w:rPr>
        <w:t xml:space="preserve"> e II</w:t>
      </w:r>
      <w:r w:rsidR="00F81BF6" w:rsidRPr="00753310">
        <w:rPr>
          <w:rFonts w:ascii="Calibri" w:hAnsi="Calibri" w:cs="Calibri"/>
          <w:color w:val="000000" w:themeColor="text1"/>
          <w:sz w:val="22"/>
          <w:szCs w:val="22"/>
        </w:rPr>
        <w:t xml:space="preserve"> do Edital d</w:t>
      </w:r>
      <w:r w:rsidR="00C50B66" w:rsidRPr="00753310">
        <w:rPr>
          <w:rFonts w:ascii="Calibri" w:hAnsi="Calibri" w:cs="Calibri"/>
          <w:color w:val="000000" w:themeColor="text1"/>
          <w:sz w:val="22"/>
          <w:szCs w:val="22"/>
        </w:rPr>
        <w:t>o</w:t>
      </w:r>
      <w:r w:rsidR="00F81BF6" w:rsidRPr="00753310">
        <w:rPr>
          <w:rFonts w:ascii="Calibri" w:hAnsi="Calibri" w:cs="Calibri"/>
          <w:color w:val="000000" w:themeColor="text1"/>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621A898F" w14:textId="77777777" w:rsidR="00953B7B" w:rsidRDefault="00953B7B" w:rsidP="00F971E0">
      <w:pPr>
        <w:jc w:val="both"/>
        <w:rPr>
          <w:rFonts w:ascii="Calibri" w:hAnsi="Calibri" w:cs="Calibri"/>
          <w:b/>
          <w:bCs/>
          <w:sz w:val="22"/>
          <w:szCs w:val="22"/>
        </w:rPr>
      </w:pPr>
    </w:p>
    <w:p w14:paraId="528818AB" w14:textId="41EAA722"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753310"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 xml:space="preserve">O valor do contrato poderá ser </w:t>
      </w:r>
      <w:r w:rsidRPr="00753310">
        <w:rPr>
          <w:rFonts w:ascii="Calibri" w:hAnsi="Calibri"/>
          <w:bCs/>
          <w:sz w:val="22"/>
          <w:szCs w:val="22"/>
        </w:rPr>
        <w:t>reajustado, desde que solicitado formalmente pela contratada, observado o interregno mínimo de um ano, contado a partir da data-limite para apresentação da proposta e da seguinte forma:</w:t>
      </w:r>
    </w:p>
    <w:p w14:paraId="5BEB4517" w14:textId="77777777" w:rsidR="00F971E0" w:rsidRPr="00753310" w:rsidRDefault="00F971E0" w:rsidP="00F971E0">
      <w:pPr>
        <w:ind w:firstLine="284"/>
        <w:jc w:val="both"/>
        <w:rPr>
          <w:rFonts w:ascii="Calibri" w:hAnsi="Calibri"/>
          <w:bCs/>
          <w:sz w:val="22"/>
          <w:szCs w:val="22"/>
        </w:rPr>
      </w:pPr>
      <w:r w:rsidRPr="00753310">
        <w:rPr>
          <w:rFonts w:ascii="Calibri" w:hAnsi="Calibri"/>
          <w:b/>
          <w:sz w:val="22"/>
          <w:szCs w:val="22"/>
        </w:rPr>
        <w:t>III-A</w:t>
      </w:r>
      <w:r w:rsidRPr="00753310">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753310" w:rsidRDefault="00F971E0" w:rsidP="00F971E0">
      <w:pPr>
        <w:ind w:firstLine="284"/>
        <w:jc w:val="both"/>
        <w:rPr>
          <w:rFonts w:ascii="Calibri" w:hAnsi="Calibri"/>
          <w:bCs/>
          <w:sz w:val="22"/>
          <w:szCs w:val="22"/>
        </w:rPr>
      </w:pPr>
      <w:r w:rsidRPr="00753310">
        <w:rPr>
          <w:rFonts w:ascii="Calibri" w:hAnsi="Calibri"/>
          <w:b/>
          <w:sz w:val="22"/>
          <w:szCs w:val="22"/>
        </w:rPr>
        <w:t>III-B</w:t>
      </w:r>
      <w:r w:rsidRPr="00753310">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753310">
        <w:rPr>
          <w:rFonts w:ascii="Calibri" w:hAnsi="Calibri"/>
          <w:b/>
          <w:sz w:val="22"/>
          <w:szCs w:val="22"/>
        </w:rPr>
        <w:t>III-C</w:t>
      </w:r>
      <w:r w:rsidRPr="00753310">
        <w:rPr>
          <w:rFonts w:ascii="Calibri" w:hAnsi="Calibri"/>
          <w:bCs/>
          <w:sz w:val="22"/>
          <w:szCs w:val="22"/>
        </w:rPr>
        <w:t xml:space="preserve"> Os reajustes a que o contratado </w:t>
      </w:r>
      <w:proofErr w:type="spellStart"/>
      <w:r w:rsidRPr="00753310">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60C97102" w:rsidR="000E5BEF" w:rsidRDefault="000E5BEF" w:rsidP="00F81BF6">
      <w:pPr>
        <w:jc w:val="both"/>
        <w:rPr>
          <w:rFonts w:ascii="Calibri" w:hAnsi="Calibri" w:cs="Calibri"/>
          <w:bCs/>
          <w:sz w:val="22"/>
          <w:szCs w:val="22"/>
        </w:rPr>
      </w:pPr>
    </w:p>
    <w:p w14:paraId="2B014B05" w14:textId="70F7BC54" w:rsidR="00953B7B" w:rsidRDefault="00953B7B" w:rsidP="00F81BF6">
      <w:pPr>
        <w:jc w:val="both"/>
        <w:rPr>
          <w:rFonts w:ascii="Calibri" w:hAnsi="Calibri" w:cs="Calibri"/>
          <w:bCs/>
          <w:sz w:val="22"/>
          <w:szCs w:val="22"/>
        </w:rPr>
      </w:pPr>
    </w:p>
    <w:p w14:paraId="6B00CBF0" w14:textId="77777777" w:rsidR="00953B7B" w:rsidRPr="009B21AF" w:rsidRDefault="00953B7B"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lastRenderedPageBreak/>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1D9A7F88" w14:textId="77777777" w:rsidR="00953B7B" w:rsidRPr="009B21AF" w:rsidRDefault="00953B7B"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2A807B5D" w:rsidR="00F81BF6" w:rsidRPr="001112B2" w:rsidRDefault="00953B7B"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79B4854E" w:rsidR="00F81BF6" w:rsidRPr="001112B2" w:rsidRDefault="00953B7B" w:rsidP="00D439F8">
            <w:pPr>
              <w:snapToGrid w:val="0"/>
              <w:jc w:val="center"/>
              <w:rPr>
                <w:rFonts w:ascii="Calibri" w:hAnsi="Calibri" w:cs="Calibri"/>
                <w:sz w:val="22"/>
                <w:szCs w:val="22"/>
              </w:rPr>
            </w:pPr>
            <w:r>
              <w:rPr>
                <w:rFonts w:ascii="Calibri" w:hAnsi="Calibri" w:cs="Calibri"/>
                <w:sz w:val="22"/>
                <w:szCs w:val="22"/>
              </w:rPr>
              <w:t>339039</w:t>
            </w:r>
          </w:p>
        </w:tc>
        <w:tc>
          <w:tcPr>
            <w:tcW w:w="3117" w:type="dxa"/>
            <w:tcBorders>
              <w:left w:val="single" w:sz="8" w:space="0" w:color="000000"/>
              <w:bottom w:val="single" w:sz="8" w:space="0" w:color="000000"/>
              <w:right w:val="single" w:sz="8" w:space="0" w:color="000000"/>
            </w:tcBorders>
          </w:tcPr>
          <w:p w14:paraId="2F184CD6" w14:textId="685938F3" w:rsidR="00F81BF6" w:rsidRPr="001112B2" w:rsidRDefault="00953B7B" w:rsidP="00D439F8">
            <w:pPr>
              <w:snapToGrid w:val="0"/>
              <w:jc w:val="center"/>
              <w:rPr>
                <w:rFonts w:ascii="Calibri" w:hAnsi="Calibri" w:cs="Calibri"/>
                <w:sz w:val="22"/>
                <w:szCs w:val="22"/>
              </w:rPr>
            </w:pPr>
            <w:r>
              <w:rPr>
                <w:rFonts w:ascii="Calibri" w:hAnsi="Calibri" w:cs="Calibri"/>
                <w:sz w:val="22"/>
                <w:szCs w:val="22"/>
              </w:rPr>
              <w:t>1.500.100.000</w:t>
            </w:r>
          </w:p>
        </w:tc>
      </w:tr>
    </w:tbl>
    <w:p w14:paraId="41EB234B" w14:textId="22B9821B" w:rsidR="00F81BF6" w:rsidRPr="00753310" w:rsidRDefault="00F81BF6" w:rsidP="00F81BF6">
      <w:pPr>
        <w:jc w:val="both"/>
        <w:rPr>
          <w:rFonts w:ascii="Calibri" w:hAnsi="Calibri" w:cs="Calibri"/>
          <w:b/>
          <w:sz w:val="22"/>
          <w:szCs w:val="22"/>
        </w:rPr>
      </w:pPr>
      <w:r w:rsidRPr="007515E5">
        <w:rPr>
          <w:rFonts w:ascii="Calibri" w:hAnsi="Calibri" w:cs="Calibri"/>
          <w:b/>
          <w:sz w:val="22"/>
          <w:szCs w:val="22"/>
        </w:rPr>
        <w:t xml:space="preserve">CLÁUSULA QUARTA – Do Prazo de Vigência </w:t>
      </w:r>
      <w:r w:rsidRPr="00753310">
        <w:rPr>
          <w:rFonts w:ascii="Calibri" w:hAnsi="Calibri" w:cs="Calibri"/>
          <w:b/>
          <w:sz w:val="22"/>
          <w:szCs w:val="22"/>
        </w:rPr>
        <w:t>do Contrato</w:t>
      </w:r>
    </w:p>
    <w:p w14:paraId="0F4AC476" w14:textId="2CD286DD" w:rsidR="00562F8F" w:rsidRPr="00753310" w:rsidRDefault="00F81BF6" w:rsidP="00562F8F">
      <w:pPr>
        <w:ind w:firstLine="142"/>
        <w:jc w:val="both"/>
        <w:rPr>
          <w:rFonts w:ascii="Calibri" w:hAnsi="Calibri"/>
        </w:rPr>
      </w:pPr>
      <w:r w:rsidRPr="00753310">
        <w:rPr>
          <w:rFonts w:ascii="Calibri" w:hAnsi="Calibri" w:cs="Calibri"/>
          <w:b/>
          <w:bCs/>
          <w:szCs w:val="22"/>
        </w:rPr>
        <w:t>I -</w:t>
      </w:r>
      <w:r w:rsidRPr="00753310">
        <w:rPr>
          <w:rFonts w:ascii="Calibri" w:hAnsi="Calibri" w:cs="Calibri"/>
          <w:bCs/>
          <w:szCs w:val="22"/>
        </w:rPr>
        <w:t xml:space="preserve"> O prazo de vigência deste instrumento tem </w:t>
      </w:r>
      <w:r w:rsidR="00562F8F" w:rsidRPr="00753310">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753310" w:rsidRPr="00753310">
            <w:rPr>
              <w:rFonts w:asciiTheme="minorHAnsi" w:hAnsiTheme="minorHAnsi" w:cstheme="minorHAnsi"/>
            </w:rPr>
            <w:t>de 12 meses a contar de sua assinatura, podendo ser prorrogado na forma da Lei.</w:t>
          </w:r>
        </w:sdtContent>
      </w:sdt>
    </w:p>
    <w:p w14:paraId="7FB27C83" w14:textId="425F9332" w:rsidR="00F81BF6" w:rsidRPr="00753310"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3310">
        <w:rPr>
          <w:rFonts w:ascii="Calibri" w:hAnsi="Calibri" w:cs="Calibri"/>
          <w:b/>
          <w:sz w:val="22"/>
          <w:szCs w:val="22"/>
        </w:rPr>
        <w:t>CLÁUSULA QUINTA – Das Obrigações das Part</w:t>
      </w:r>
      <w:r w:rsidRPr="007515E5">
        <w:rPr>
          <w:rFonts w:ascii="Calibri" w:hAnsi="Calibri" w:cs="Calibri"/>
          <w:b/>
          <w:sz w:val="22"/>
          <w:szCs w:val="22"/>
        </w:rPr>
        <w: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53B7B" w:rsidRDefault="00F81BF6" w:rsidP="00F81BF6">
      <w:pPr>
        <w:jc w:val="both"/>
        <w:rPr>
          <w:rFonts w:ascii="Calibri" w:hAnsi="Calibri" w:cs="Calibri"/>
          <w:bCs/>
          <w:sz w:val="22"/>
          <w:szCs w:val="22"/>
        </w:rPr>
      </w:pPr>
      <w:r w:rsidRPr="00953B7B">
        <w:rPr>
          <w:rFonts w:ascii="Calibri" w:hAnsi="Calibri" w:cs="Calibri"/>
          <w:bCs/>
          <w:sz w:val="22"/>
          <w:szCs w:val="22"/>
        </w:rPr>
        <w:t xml:space="preserve">E, por assim estarem justas e contratadas, as partes assinam o presente Termo </w:t>
      </w:r>
      <w:r w:rsidR="00AE110C" w:rsidRPr="00953B7B">
        <w:rPr>
          <w:rFonts w:ascii="Calibri" w:hAnsi="Calibri" w:cs="Calibri"/>
          <w:bCs/>
          <w:sz w:val="22"/>
          <w:szCs w:val="22"/>
        </w:rPr>
        <w:t>D</w:t>
      </w:r>
      <w:r w:rsidR="00C1105C" w:rsidRPr="00953B7B">
        <w:rPr>
          <w:rFonts w:ascii="Calibri" w:hAnsi="Calibri" w:cs="Calibri"/>
          <w:bCs/>
          <w:sz w:val="22"/>
          <w:szCs w:val="22"/>
        </w:rPr>
        <w:t>igitalmente</w:t>
      </w:r>
      <w:r w:rsidRPr="00953B7B">
        <w:rPr>
          <w:rFonts w:ascii="Calibri" w:hAnsi="Calibri" w:cs="Calibri"/>
          <w:bCs/>
          <w:sz w:val="22"/>
          <w:szCs w:val="22"/>
        </w:rPr>
        <w:t>.</w:t>
      </w:r>
    </w:p>
    <w:p w14:paraId="0EA63B40" w14:textId="77777777" w:rsidR="00F81BF6" w:rsidRPr="00953B7B" w:rsidRDefault="00F81BF6" w:rsidP="00F81BF6">
      <w:pPr>
        <w:jc w:val="both"/>
        <w:rPr>
          <w:rFonts w:ascii="Calibri" w:eastAsia="Arial" w:hAnsi="Calibri" w:cs="Calibri"/>
          <w:bCs/>
          <w:sz w:val="22"/>
          <w:szCs w:val="22"/>
        </w:rPr>
      </w:pPr>
      <w:r w:rsidRPr="00953B7B">
        <w:rPr>
          <w:rFonts w:ascii="Calibri" w:eastAsia="Arial" w:hAnsi="Calibri" w:cs="Calibri"/>
          <w:bCs/>
          <w:sz w:val="22"/>
          <w:szCs w:val="22"/>
        </w:rPr>
        <w:t xml:space="preserve">                                      </w:t>
      </w:r>
    </w:p>
    <w:p w14:paraId="1A3BB05D" w14:textId="0711EDFB" w:rsidR="00F81BF6" w:rsidRPr="00953B7B" w:rsidRDefault="008B233F"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953B7B">
            <w:rPr>
              <w:rFonts w:asciiTheme="minorHAnsi" w:hAnsiTheme="minorHAnsi" w:cstheme="minorHAnsi"/>
              <w:b/>
            </w:rPr>
            <w:t>Florianópolis/SC</w:t>
          </w:r>
        </w:sdtContent>
      </w:sdt>
      <w:r w:rsidR="00DC6BAC" w:rsidRPr="00953B7B">
        <w:rPr>
          <w:rFonts w:ascii="Calibri" w:hAnsi="Calibri" w:cs="Calibri"/>
          <w:bCs/>
          <w:sz w:val="22"/>
          <w:szCs w:val="22"/>
        </w:rPr>
        <w:t>, conforme datas das assinaturas digitais</w:t>
      </w:r>
      <w:r w:rsidR="00F81BF6" w:rsidRPr="00953B7B">
        <w:rPr>
          <w:rFonts w:ascii="Calibri" w:hAnsi="Calibri" w:cs="Calibri"/>
          <w:bCs/>
          <w:sz w:val="22"/>
          <w:szCs w:val="22"/>
        </w:rPr>
        <w:t>.</w:t>
      </w:r>
    </w:p>
    <w:p w14:paraId="7EE99668" w14:textId="77777777" w:rsidR="00F81BF6" w:rsidRPr="00953B7B" w:rsidRDefault="00F81BF6" w:rsidP="00F81BF6">
      <w:pPr>
        <w:jc w:val="both"/>
        <w:rPr>
          <w:rFonts w:ascii="Calibri" w:hAnsi="Calibri" w:cs="Calibri"/>
          <w:bCs/>
          <w:sz w:val="22"/>
          <w:szCs w:val="22"/>
        </w:rPr>
      </w:pPr>
      <w:r w:rsidRPr="00953B7B">
        <w:rPr>
          <w:rFonts w:ascii="Calibri" w:eastAsia="Arial" w:hAnsi="Calibri" w:cs="Calibri"/>
          <w:bCs/>
          <w:sz w:val="22"/>
          <w:szCs w:val="22"/>
        </w:rPr>
        <w:t xml:space="preserve"> </w:t>
      </w:r>
    </w:p>
    <w:tbl>
      <w:tblPr>
        <w:tblW w:w="9873" w:type="dxa"/>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953B7B">
        <w:tc>
          <w:tcPr>
            <w:tcW w:w="4533" w:type="dxa"/>
          </w:tcPr>
          <w:p w14:paraId="327C02E3" w14:textId="77777777" w:rsidR="00C50B66" w:rsidRPr="00953B7B" w:rsidRDefault="00C50B66" w:rsidP="00C50B66">
            <w:pPr>
              <w:ind w:right="27"/>
              <w:jc w:val="center"/>
              <w:rPr>
                <w:rFonts w:ascii="Calibri" w:hAnsi="Calibri" w:cs="Calibri"/>
                <w:i/>
                <w:iCs/>
                <w:sz w:val="22"/>
                <w:u w:val="single"/>
              </w:rPr>
            </w:pPr>
            <w:r w:rsidRPr="00953B7B">
              <w:rPr>
                <w:rFonts w:ascii="Calibri" w:hAnsi="Calibri" w:cs="Calibri"/>
                <w:i/>
                <w:iCs/>
                <w:sz w:val="22"/>
                <w:u w:val="single"/>
              </w:rPr>
              <w:t>(Assinatura Digital)</w:t>
            </w:r>
          </w:p>
          <w:p w14:paraId="5A879C6C" w14:textId="77777777" w:rsidR="00F81BF6" w:rsidRPr="00953B7B" w:rsidRDefault="00F81BF6" w:rsidP="00BB2DC6">
            <w:pPr>
              <w:pStyle w:val="WW-Corpodetexto21"/>
              <w:widowControl w:val="0"/>
              <w:rPr>
                <w:rFonts w:ascii="Calibri" w:hAnsi="Calibri" w:cs="Calibri"/>
                <w:sz w:val="22"/>
                <w:szCs w:val="22"/>
              </w:rPr>
            </w:pPr>
            <w:r w:rsidRPr="00953B7B">
              <w:rPr>
                <w:rFonts w:ascii="Calibri" w:hAnsi="Calibri" w:cs="Calibri"/>
                <w:sz w:val="22"/>
                <w:szCs w:val="22"/>
              </w:rPr>
              <w:t>FUNDAÇÃO UNIVERSIDADE DO ESTADO DE SANTA CATARINA - UDESC</w:t>
            </w:r>
          </w:p>
          <w:p w14:paraId="1F88D2E6" w14:textId="77777777" w:rsidR="00F81BF6" w:rsidRPr="00953B7B" w:rsidRDefault="00F81BF6" w:rsidP="00BB2DC6">
            <w:pPr>
              <w:pStyle w:val="WW-Corpodetexto21"/>
              <w:widowControl w:val="0"/>
              <w:rPr>
                <w:rFonts w:ascii="Calibri" w:hAnsi="Calibri" w:cs="Calibri"/>
                <w:b/>
                <w:bCs/>
                <w:sz w:val="22"/>
                <w:szCs w:val="22"/>
              </w:rPr>
            </w:pPr>
            <w:r w:rsidRPr="00953B7B">
              <w:rPr>
                <w:rFonts w:ascii="Calibri" w:hAnsi="Calibri" w:cs="Calibri"/>
                <w:b/>
                <w:bCs/>
                <w:sz w:val="22"/>
                <w:szCs w:val="22"/>
              </w:rPr>
              <w:t>CONTRATANTE</w:t>
            </w:r>
          </w:p>
          <w:p w14:paraId="5F0F781A" w14:textId="77777777" w:rsidR="00F81BF6" w:rsidRPr="00953B7B" w:rsidRDefault="00F81BF6" w:rsidP="00786340">
            <w:pPr>
              <w:jc w:val="both"/>
              <w:rPr>
                <w:rFonts w:ascii="Calibri" w:hAnsi="Calibri" w:cs="Calibri"/>
                <w:sz w:val="22"/>
                <w:szCs w:val="22"/>
              </w:rPr>
            </w:pPr>
          </w:p>
        </w:tc>
        <w:tc>
          <w:tcPr>
            <w:tcW w:w="795" w:type="dxa"/>
          </w:tcPr>
          <w:p w14:paraId="6F7F6046" w14:textId="77777777" w:rsidR="00F81BF6" w:rsidRPr="00953B7B" w:rsidRDefault="00F81BF6" w:rsidP="00786340">
            <w:pPr>
              <w:snapToGrid w:val="0"/>
              <w:jc w:val="both"/>
              <w:rPr>
                <w:rFonts w:ascii="Calibri" w:hAnsi="Calibri" w:cs="Calibri"/>
                <w:sz w:val="22"/>
                <w:szCs w:val="22"/>
              </w:rPr>
            </w:pPr>
          </w:p>
        </w:tc>
        <w:tc>
          <w:tcPr>
            <w:tcW w:w="4545" w:type="dxa"/>
          </w:tcPr>
          <w:p w14:paraId="049D4DAD" w14:textId="77777777" w:rsidR="00C50B66" w:rsidRPr="00953B7B" w:rsidRDefault="00C50B66" w:rsidP="00C50B66">
            <w:pPr>
              <w:ind w:right="27"/>
              <w:jc w:val="center"/>
              <w:rPr>
                <w:rFonts w:ascii="Calibri" w:hAnsi="Calibri" w:cs="Calibri"/>
                <w:i/>
                <w:iCs/>
                <w:sz w:val="22"/>
                <w:u w:val="single"/>
              </w:rPr>
            </w:pPr>
            <w:r w:rsidRPr="00953B7B">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953B7B">
              <w:rPr>
                <w:rFonts w:ascii="Calibri" w:hAnsi="Calibri" w:cs="Calibri"/>
                <w:b/>
                <w:bCs/>
                <w:sz w:val="22"/>
                <w:szCs w:val="22"/>
              </w:rPr>
              <w:t>CONTRATADA</w:t>
            </w:r>
          </w:p>
        </w:tc>
      </w:tr>
    </w:tbl>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bookmarkStart w:id="8" w:name="Anexo_VII"/>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3096EA0E" w:rsidR="00F803EB" w:rsidRPr="00953B7B" w:rsidRDefault="00F803EB" w:rsidP="00F803EB">
      <w:pPr>
        <w:pStyle w:val="Ttulo8"/>
        <w:numPr>
          <w:ilvl w:val="0"/>
          <w:numId w:val="0"/>
        </w:numPr>
        <w:rPr>
          <w:rFonts w:ascii="Calibri" w:hAnsi="Calibri" w:cs="Arial"/>
          <w:bCs w:val="0"/>
          <w:szCs w:val="22"/>
        </w:rPr>
      </w:pPr>
      <w:r w:rsidRPr="00953B7B">
        <w:rPr>
          <w:rFonts w:ascii="Calibri" w:hAnsi="Calibri" w:cs="Arial"/>
          <w:bCs w:val="0"/>
          <w:szCs w:val="22"/>
        </w:rPr>
        <w:t xml:space="preserve">PREGÃO ELETRÔNICO nº </w:t>
      </w:r>
      <w:r w:rsidR="00953B7B" w:rsidRPr="00953B7B">
        <w:rPr>
          <w:rFonts w:ascii="Calibri" w:hAnsi="Calibri" w:cs="Arial"/>
          <w:bCs w:val="0"/>
          <w:szCs w:val="22"/>
        </w:rPr>
        <w:t>0667</w:t>
      </w:r>
      <w:r w:rsidR="00F2392A" w:rsidRPr="00953B7B">
        <w:rPr>
          <w:rFonts w:ascii="Calibri" w:hAnsi="Calibri" w:cs="Arial"/>
          <w:bCs w:val="0"/>
          <w:szCs w:val="22"/>
        </w:rPr>
        <w:t>/20</w:t>
      </w:r>
      <w:r w:rsidR="00095A81" w:rsidRPr="00953B7B">
        <w:rPr>
          <w:rFonts w:ascii="Calibri" w:hAnsi="Calibri" w:cs="Arial"/>
          <w:bCs w:val="0"/>
          <w:szCs w:val="22"/>
        </w:rPr>
        <w:t>2</w:t>
      </w:r>
      <w:r w:rsidR="00170C9D" w:rsidRPr="00953B7B">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953B7B"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953B7B"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953B7B" w:rsidRDefault="00F803EB" w:rsidP="00FA48CA">
            <w:pPr>
              <w:ind w:left="-2213"/>
              <w:jc w:val="center"/>
              <w:rPr>
                <w:rFonts w:ascii="Calibri" w:hAnsi="Calibri" w:cs="Arial"/>
                <w:bCs/>
                <w:sz w:val="22"/>
                <w:szCs w:val="22"/>
              </w:rPr>
            </w:pPr>
            <w:r w:rsidRPr="00953B7B">
              <w:rPr>
                <w:rFonts w:ascii="Calibri" w:hAnsi="Calibri" w:cs="Arial"/>
                <w:bCs/>
                <w:sz w:val="22"/>
                <w:szCs w:val="22"/>
              </w:rPr>
              <w:t>MODELO DE AUTORIZAÇÃO DE FORNECIMENTO</w:t>
            </w:r>
            <w:r w:rsidR="00BB2DC6" w:rsidRPr="00953B7B">
              <w:rPr>
                <w:rFonts w:ascii="Calibri" w:hAnsi="Calibri" w:cs="Arial"/>
                <w:bCs/>
                <w:sz w:val="22"/>
                <w:szCs w:val="22"/>
              </w:rPr>
              <w:t>/ORDEM DE SERVIÇO</w:t>
            </w:r>
          </w:p>
          <w:p w14:paraId="0E283751" w14:textId="77777777" w:rsidR="00F803EB" w:rsidRPr="00953B7B"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953B7B">
        <w:rPr>
          <w:rFonts w:ascii="Calibri" w:hAnsi="Calibri" w:cs="Arial"/>
          <w:sz w:val="20"/>
          <w:szCs w:val="20"/>
        </w:rPr>
        <w:t xml:space="preserve">Autorização de fornecimento vinculada ao Edital de Pregão Eletrônico nº </w:t>
      </w:r>
      <w:r w:rsidR="00C50B66" w:rsidRPr="00953B7B">
        <w:rPr>
          <w:rFonts w:ascii="Calibri" w:hAnsi="Calibri" w:cs="Arial"/>
          <w:sz w:val="20"/>
          <w:szCs w:val="20"/>
        </w:rPr>
        <w:t>_____</w:t>
      </w:r>
      <w:r w:rsidR="00F2392A" w:rsidRPr="00953B7B">
        <w:rPr>
          <w:rFonts w:ascii="Calibri" w:hAnsi="Calibri" w:cs="Arial"/>
          <w:sz w:val="20"/>
          <w:szCs w:val="20"/>
        </w:rPr>
        <w:t>/20</w:t>
      </w:r>
      <w:r w:rsidR="00095A81" w:rsidRPr="00953B7B">
        <w:rPr>
          <w:rFonts w:ascii="Calibri" w:hAnsi="Calibri" w:cs="Arial"/>
          <w:sz w:val="20"/>
          <w:szCs w:val="20"/>
        </w:rPr>
        <w:t>2</w:t>
      </w:r>
      <w:r w:rsidR="00A414C7" w:rsidRPr="00953B7B">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1CF08344" w:rsidR="007A6B3A" w:rsidRPr="00953B7B" w:rsidRDefault="00483AF3" w:rsidP="00BB2DC6">
      <w:pPr>
        <w:pStyle w:val="Ttulo8"/>
        <w:rPr>
          <w:rFonts w:ascii="Calibri" w:hAnsi="Calibri"/>
          <w:szCs w:val="22"/>
          <w:lang w:val="pt-PT"/>
        </w:rPr>
      </w:pPr>
      <w:r w:rsidRPr="00953B7B">
        <w:rPr>
          <w:rFonts w:ascii="Calibri" w:hAnsi="Calibri"/>
          <w:b w:val="0"/>
          <w:szCs w:val="22"/>
          <w:lang w:val="pt-PT"/>
        </w:rPr>
        <w:t xml:space="preserve">PREGÃO ELETRÔNICO Nº </w:t>
      </w:r>
      <w:r w:rsidR="00953B7B" w:rsidRPr="00953B7B">
        <w:rPr>
          <w:rFonts w:ascii="Calibri" w:hAnsi="Calibri"/>
          <w:b w:val="0"/>
          <w:szCs w:val="22"/>
          <w:lang w:val="pt-PT"/>
        </w:rPr>
        <w:t>0667</w:t>
      </w:r>
      <w:r w:rsidR="00F2392A" w:rsidRPr="00953B7B">
        <w:rPr>
          <w:rFonts w:ascii="Calibri" w:hAnsi="Calibri"/>
          <w:b w:val="0"/>
          <w:szCs w:val="22"/>
          <w:lang w:val="pt-PT"/>
        </w:rPr>
        <w:t>/20</w:t>
      </w:r>
      <w:r w:rsidR="00095A81" w:rsidRPr="00953B7B">
        <w:rPr>
          <w:rFonts w:ascii="Calibri" w:hAnsi="Calibri"/>
          <w:b w:val="0"/>
          <w:szCs w:val="22"/>
          <w:lang w:val="pt-PT"/>
        </w:rPr>
        <w:t>2</w:t>
      </w:r>
      <w:r w:rsidR="00170C9D" w:rsidRPr="00953B7B">
        <w:rPr>
          <w:rFonts w:ascii="Calibri" w:hAnsi="Calibri"/>
          <w:b w:val="0"/>
          <w:szCs w:val="22"/>
          <w:lang w:val="pt-PT"/>
        </w:rPr>
        <w:t>4</w:t>
      </w:r>
    </w:p>
    <w:p w14:paraId="3A057C9A" w14:textId="77777777" w:rsidR="007A6B3A" w:rsidRPr="00953B7B" w:rsidRDefault="007A6B3A" w:rsidP="007A6B3A">
      <w:pPr>
        <w:pStyle w:val="Legenda1"/>
        <w:tabs>
          <w:tab w:val="left" w:pos="4395"/>
        </w:tabs>
        <w:suppressAutoHyphens/>
        <w:rPr>
          <w:rFonts w:ascii="Calibri" w:hAnsi="Calibri"/>
          <w:bCs/>
          <w:sz w:val="22"/>
          <w:szCs w:val="22"/>
        </w:rPr>
      </w:pPr>
    </w:p>
    <w:p w14:paraId="7F8A052B" w14:textId="77777777" w:rsidR="007A6B3A" w:rsidRPr="00953B7B" w:rsidRDefault="007A6B3A" w:rsidP="007A6B3A">
      <w:pPr>
        <w:pStyle w:val="TABELA"/>
        <w:numPr>
          <w:ilvl w:val="0"/>
          <w:numId w:val="0"/>
        </w:numPr>
        <w:tabs>
          <w:tab w:val="left" w:pos="4395"/>
        </w:tabs>
        <w:suppressAutoHyphens/>
        <w:rPr>
          <w:rFonts w:ascii="Calibri" w:hAnsi="Calibri"/>
          <w:sz w:val="22"/>
          <w:szCs w:val="22"/>
        </w:rPr>
      </w:pPr>
      <w:r w:rsidRPr="00953B7B">
        <w:rPr>
          <w:rFonts w:ascii="Calibri" w:hAnsi="Calibri"/>
          <w:bCs/>
          <w:sz w:val="22"/>
        </w:rPr>
        <w:t>INFORMAÇÕES DA EMPRESA VENCEDORA PARA CONTRATAÇÃO</w:t>
      </w:r>
    </w:p>
    <w:p w14:paraId="6CF55208" w14:textId="77777777" w:rsidR="007A6B3A" w:rsidRPr="00953B7B" w:rsidRDefault="007A6B3A" w:rsidP="007A6B3A">
      <w:pPr>
        <w:jc w:val="both"/>
        <w:rPr>
          <w:rFonts w:ascii="Calibri" w:hAnsi="Calibri"/>
          <w:sz w:val="22"/>
          <w:szCs w:val="22"/>
        </w:rPr>
      </w:pPr>
    </w:p>
    <w:p w14:paraId="1A58F039" w14:textId="77777777" w:rsidR="007A6B3A" w:rsidRPr="00953B7B"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953B7B">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3B576027" w:rsidR="003B5A3B" w:rsidRDefault="003B5A3B" w:rsidP="00352F71">
    <w:pPr>
      <w:pStyle w:val="Rodap"/>
      <w:tabs>
        <w:tab w:val="clear" w:pos="4419"/>
        <w:tab w:val="center" w:pos="0"/>
      </w:tabs>
      <w:rPr>
        <w:color w:val="0000FF"/>
        <w:sz w:val="14"/>
      </w:rPr>
    </w:pPr>
    <w:r w:rsidRPr="00753310">
      <w:rPr>
        <w:sz w:val="14"/>
      </w:rPr>
      <w:t xml:space="preserve">PE </w:t>
    </w:r>
    <w:r w:rsidR="00753310" w:rsidRPr="00753310">
      <w:rPr>
        <w:sz w:val="14"/>
      </w:rPr>
      <w:t>0667</w:t>
    </w:r>
    <w:r w:rsidR="006F0DFF" w:rsidRPr="00753310">
      <w:rPr>
        <w:sz w:val="14"/>
      </w:rPr>
      <w:t>/</w:t>
    </w:r>
    <w:r w:rsidRPr="00753310">
      <w:rPr>
        <w:sz w:val="14"/>
      </w:rPr>
      <w:t xml:space="preserve">2024                                                                                                                                                                                                                                           Página </w:t>
    </w:r>
    <w:r w:rsidRPr="00753310">
      <w:rPr>
        <w:sz w:val="14"/>
      </w:rPr>
      <w:fldChar w:fldCharType="begin"/>
    </w:r>
    <w:r w:rsidRPr="00753310">
      <w:rPr>
        <w:sz w:val="14"/>
      </w:rPr>
      <w:instrText xml:space="preserve"> PAGE </w:instrText>
    </w:r>
    <w:r w:rsidRPr="00753310">
      <w:rPr>
        <w:sz w:val="14"/>
      </w:rPr>
      <w:fldChar w:fldCharType="separate"/>
    </w:r>
    <w:r w:rsidRPr="00753310">
      <w:rPr>
        <w:noProof/>
        <w:sz w:val="14"/>
      </w:rPr>
      <w:t>16</w:t>
    </w:r>
    <w:r w:rsidRPr="00753310">
      <w:rPr>
        <w:sz w:val="14"/>
      </w:rPr>
      <w:fldChar w:fldCharType="end"/>
    </w:r>
    <w:r w:rsidRPr="00753310">
      <w:rPr>
        <w:sz w:val="14"/>
      </w:rPr>
      <w:t xml:space="preserve"> de </w:t>
    </w:r>
    <w:r w:rsidRPr="00753310">
      <w:rPr>
        <w:sz w:val="14"/>
      </w:rPr>
      <w:fldChar w:fldCharType="begin"/>
    </w:r>
    <w:r w:rsidRPr="00753310">
      <w:rPr>
        <w:sz w:val="14"/>
      </w:rPr>
      <w:instrText xml:space="preserve"> NUMPAGES \*Arabic </w:instrText>
    </w:r>
    <w:r w:rsidRPr="00753310">
      <w:rPr>
        <w:sz w:val="14"/>
      </w:rPr>
      <w:fldChar w:fldCharType="separate"/>
    </w:r>
    <w:r w:rsidRPr="00753310">
      <w:rPr>
        <w:noProof/>
        <w:sz w:val="14"/>
      </w:rPr>
      <w:t>18</w:t>
    </w:r>
    <w:r w:rsidRPr="00753310">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63AD01A7" w:rsidR="003B5A3B" w:rsidRPr="00562F8F" w:rsidRDefault="003B5A3B" w:rsidP="00562F8F">
    <w:pPr>
      <w:pStyle w:val="Rodap"/>
      <w:jc w:val="right"/>
    </w:pPr>
    <w:proofErr w:type="spellStart"/>
    <w:r>
      <w:rPr>
        <w:sz w:val="14"/>
      </w:rPr>
      <w:t>ágina</w:t>
    </w:r>
    <w:proofErr w:type="spellEnd"/>
    <w:r>
      <w:rPr>
        <w:sz w:val="14"/>
      </w:rPr>
      <w:t xml:space="preserve">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31E4" w14:textId="226F3A72" w:rsidR="00953B7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021F8A3" w14:textId="77777777" w:rsidR="00953B7B" w:rsidRDefault="00953B7B" w:rsidP="00FA48CA">
    <w:pPr>
      <w:ind w:left="567"/>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52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53310"/>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53B7B"/>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5CC8"/>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5DD5"/>
    <w:rsid w:val="006D7639"/>
    <w:rsid w:val="009A05A2"/>
    <w:rsid w:val="00A1342A"/>
    <w:rsid w:val="00A3182D"/>
    <w:rsid w:val="00B04DC6"/>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E878C-9308-4D97-A260-74531CC7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1709</TotalTime>
  <Pages>23</Pages>
  <Words>10730</Words>
  <Characters>57943</Characters>
  <Application>Microsoft Office Word</Application>
  <DocSecurity>0</DocSecurity>
  <Lines>482</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68536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71</cp:revision>
  <cp:lastPrinted>2024-06-10T19:32:00Z</cp:lastPrinted>
  <dcterms:created xsi:type="dcterms:W3CDTF">2020-05-14T18:48:00Z</dcterms:created>
  <dcterms:modified xsi:type="dcterms:W3CDTF">2024-06-10T19:33:00Z</dcterms:modified>
</cp:coreProperties>
</file>